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3EA8E6C7" w14:textId="79A6F55C" w:rsidR="00094B98" w:rsidRDefault="008158ED" w:rsidP="00792749">
      <w:pPr>
        <w:rPr>
          <w:rFonts w:ascii="Arial" w:hAnsi="Arial" w:cs="Arial"/>
          <w:b/>
          <w:sz w:val="20"/>
          <w:szCs w:val="20"/>
        </w:rPr>
      </w:pPr>
      <w:r w:rsidRPr="0089589D">
        <w:rPr>
          <w:rFonts w:ascii="Arial" w:hAnsi="Arial" w:cs="Arial"/>
          <w:b/>
          <w:sz w:val="22"/>
          <w:szCs w:val="22"/>
        </w:rPr>
        <w:t>Pakiet nr 1 –</w:t>
      </w:r>
      <w:r w:rsidR="00094B98">
        <w:rPr>
          <w:rFonts w:ascii="Arial" w:hAnsi="Arial" w:cs="Arial"/>
          <w:b/>
          <w:sz w:val="20"/>
          <w:szCs w:val="20"/>
        </w:rPr>
        <w:t>Komputery stacjonarne</w:t>
      </w:r>
      <w:r w:rsidR="00E3212D">
        <w:rPr>
          <w:rFonts w:ascii="Arial" w:hAnsi="Arial" w:cs="Arial"/>
          <w:b/>
          <w:sz w:val="20"/>
          <w:szCs w:val="20"/>
        </w:rPr>
        <w:t xml:space="preserve"> </w:t>
      </w:r>
      <w:bookmarkStart w:id="0" w:name="_Hlk55550565"/>
      <w:r w:rsidR="00E3212D">
        <w:rPr>
          <w:rFonts w:ascii="Arial" w:hAnsi="Arial" w:cs="Arial"/>
          <w:b/>
          <w:sz w:val="20"/>
          <w:szCs w:val="20"/>
        </w:rPr>
        <w:t>AIO typ1</w:t>
      </w:r>
      <w:r w:rsidR="00094B98">
        <w:rPr>
          <w:rFonts w:ascii="Arial" w:hAnsi="Arial" w:cs="Arial"/>
          <w:b/>
          <w:sz w:val="20"/>
          <w:szCs w:val="20"/>
        </w:rPr>
        <w:t xml:space="preserve">  </w:t>
      </w:r>
      <w:bookmarkEnd w:id="0"/>
      <w:r w:rsidR="00094B98">
        <w:rPr>
          <w:rFonts w:ascii="Arial" w:hAnsi="Arial" w:cs="Arial"/>
          <w:b/>
          <w:sz w:val="20"/>
          <w:szCs w:val="20"/>
        </w:rPr>
        <w:t xml:space="preserve">-  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  <w:r w:rsidR="00E44900">
        <w:rPr>
          <w:rFonts w:ascii="Arial" w:hAnsi="Arial" w:cs="Arial"/>
          <w:b/>
          <w:sz w:val="20"/>
          <w:szCs w:val="20"/>
        </w:rPr>
        <w:t>38</w:t>
      </w:r>
      <w:r w:rsidR="00094B98">
        <w:rPr>
          <w:rFonts w:ascii="Arial" w:hAnsi="Arial" w:cs="Arial"/>
          <w:b/>
          <w:sz w:val="20"/>
          <w:szCs w:val="20"/>
        </w:rPr>
        <w:t>szt.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</w:p>
    <w:p w14:paraId="151FC36F" w14:textId="7E993A49" w:rsidR="00792749" w:rsidRDefault="00792749" w:rsidP="00792749">
      <w:pPr>
        <w:rPr>
          <w:rFonts w:ascii="Arial" w:hAnsi="Arial" w:cs="Arial"/>
          <w:b/>
          <w:sz w:val="20"/>
          <w:szCs w:val="20"/>
        </w:rPr>
      </w:pPr>
    </w:p>
    <w:p w14:paraId="575DEEDD" w14:textId="77777777" w:rsidR="00792749" w:rsidRPr="00792749" w:rsidRDefault="00792749" w:rsidP="00792749">
      <w:pPr>
        <w:rPr>
          <w:rFonts w:ascii="Arial" w:hAnsi="Arial" w:cs="Arial"/>
          <w:b/>
          <w:sz w:val="22"/>
          <w:szCs w:val="22"/>
        </w:rPr>
      </w:pPr>
    </w:p>
    <w:p w14:paraId="70AA308A" w14:textId="77777777" w:rsidR="00094B98" w:rsidRPr="001437FE" w:rsidRDefault="00094B98">
      <w:pPr>
        <w:rPr>
          <w:rFonts w:ascii="Arial" w:hAnsi="Arial" w:cs="Arial"/>
        </w:rPr>
      </w:pPr>
      <w:bookmarkStart w:id="1" w:name="__DdeLink__5_1272808508"/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4C150C94" w14:textId="77777777" w:rsidR="00094B98" w:rsidRPr="001437FE" w:rsidRDefault="00094B98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5E9059B6" w14:textId="77777777" w:rsidR="00094B98" w:rsidRDefault="005271A5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</w:t>
      </w:r>
      <w:r w:rsidR="00094B98" w:rsidRPr="001437FE">
        <w:rPr>
          <w:rFonts w:ascii="Arial" w:hAnsi="Arial" w:cs="Arial"/>
          <w:sz w:val="20"/>
          <w:szCs w:val="20"/>
        </w:rPr>
        <w:t xml:space="preserve">                                   ...............................</w:t>
      </w:r>
      <w:r w:rsidR="00315079" w:rsidRPr="001437FE">
        <w:rPr>
          <w:rFonts w:ascii="Arial" w:hAnsi="Arial" w:cs="Arial"/>
          <w:sz w:val="20"/>
          <w:szCs w:val="20"/>
        </w:rPr>
        <w:t>..</w:t>
      </w:r>
      <w:r w:rsidR="00094B98" w:rsidRPr="001437FE">
        <w:rPr>
          <w:rFonts w:ascii="Arial" w:hAnsi="Arial" w:cs="Arial"/>
          <w:sz w:val="20"/>
          <w:szCs w:val="20"/>
        </w:rPr>
        <w:t>............</w:t>
      </w:r>
      <w:bookmarkEnd w:id="1"/>
    </w:p>
    <w:p w14:paraId="62CE940D" w14:textId="77777777" w:rsidR="00094B98" w:rsidRDefault="00094B9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94B98" w14:paraId="2637EADD" w14:textId="77777777" w:rsidTr="00DA7F90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2A129702" w14:textId="77777777" w:rsidR="00094B98" w:rsidRDefault="00094B98" w:rsidP="00DA7F90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C873EF" w14:paraId="6EF66199" w14:textId="77777777" w:rsidTr="00DA7F90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A39F088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BCD7FDA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5AE9DFF" w14:textId="77777777" w:rsidR="00C873EF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6F00446" w14:textId="77777777" w:rsidR="00491428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10E0B398" w14:textId="77777777" w:rsidR="00C873EF" w:rsidRPr="008E71E3" w:rsidRDefault="006D6499" w:rsidP="00DA7F90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="00C873EF" w:rsidRPr="008E71E3">
              <w:rPr>
                <w:sz w:val="22"/>
                <w:szCs w:val="22"/>
              </w:rPr>
              <w:t xml:space="preserve"> </w:t>
            </w:r>
          </w:p>
          <w:p w14:paraId="1756909C" w14:textId="6B09E8DF" w:rsidR="00C873EF" w:rsidRDefault="00386E9F" w:rsidP="00DA7F90">
            <w:pPr>
              <w:pStyle w:val="TableHeading"/>
            </w:pPr>
            <w:r>
              <w:t>pkt. 1,</w:t>
            </w:r>
            <w:r w:rsidR="00A7051D">
              <w:t>4</w:t>
            </w:r>
            <w:r w:rsidR="00F23B90">
              <w:t>,</w:t>
            </w:r>
            <w:r w:rsidR="007F78BB">
              <w:t>5,</w:t>
            </w:r>
            <w:r w:rsidR="00AE17DA">
              <w:t>6,</w:t>
            </w:r>
            <w:r w:rsidR="00F23B90">
              <w:t>7</w:t>
            </w:r>
            <w:r w:rsidR="00DA7F90">
              <w:t>,12,13,15</w:t>
            </w:r>
            <w:r w:rsidR="00FF049D">
              <w:t>)</w:t>
            </w:r>
          </w:p>
        </w:tc>
      </w:tr>
      <w:tr w:rsidR="00C873EF" w14:paraId="7CFA33D0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1BDF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2C6E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A3985" w14:textId="77777777" w:rsidR="00C873EF" w:rsidRPr="00FC46CC" w:rsidRDefault="00C873EF" w:rsidP="00DA7F90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 w:rsidR="00A26139"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2DA10C" w14:textId="77777777" w:rsidR="00C873EF" w:rsidRDefault="00A472C5" w:rsidP="00DA7F90">
            <w:pPr>
              <w:pStyle w:val="TableHeading"/>
              <w:snapToGrid w:val="0"/>
            </w:pPr>
            <w:r>
              <w:t>Nazwa producenta:</w:t>
            </w:r>
          </w:p>
          <w:p w14:paraId="11881B42" w14:textId="77777777" w:rsidR="00A472C5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2D8A7AE9" w14:textId="77777777" w:rsidR="00A472C5" w:rsidRDefault="008E71E3" w:rsidP="00DA7F90">
            <w:pPr>
              <w:pStyle w:val="TableHeading"/>
              <w:snapToGrid w:val="0"/>
            </w:pPr>
            <w:r>
              <w:t>Typ:</w:t>
            </w:r>
          </w:p>
          <w:p w14:paraId="3499FE82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12C58E1B" w14:textId="77777777" w:rsidR="008E71E3" w:rsidRDefault="008E71E3" w:rsidP="00DA7F90">
            <w:pPr>
              <w:pStyle w:val="TableHeading"/>
              <w:snapToGrid w:val="0"/>
            </w:pPr>
            <w:r>
              <w:t>Model:</w:t>
            </w:r>
          </w:p>
          <w:p w14:paraId="3FE96339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77904B22" w14:textId="77777777" w:rsidR="008E71E3" w:rsidRDefault="008E71E3" w:rsidP="00DA7F90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759F57DA" w14:textId="77777777" w:rsidR="008E71E3" w:rsidRDefault="008E71E3" w:rsidP="00DA7F90">
            <w:pPr>
              <w:pStyle w:val="TableHeading"/>
              <w:snapToGrid w:val="0"/>
            </w:pPr>
          </w:p>
        </w:tc>
      </w:tr>
      <w:tr w:rsidR="00C873EF" w14:paraId="02F81FF4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2A8E0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56C05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DE311" w14:textId="3695EC6F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 w:rsidR="007F78BB"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7CE8B3" w14:textId="77777777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5D3F7F75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E901D" w14:textId="77777777" w:rsidR="00C873EF" w:rsidRPr="008E71E3" w:rsidRDefault="006D6499" w:rsidP="00DA7F90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B4C0D" w14:textId="77777777" w:rsidR="00C873EF" w:rsidRPr="008E71E3" w:rsidRDefault="00C873EF" w:rsidP="00DA7F90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1834E" w14:textId="3096BB4C" w:rsidR="00C873EF" w:rsidRPr="008E71E3" w:rsidRDefault="00C873EF" w:rsidP="00DA7F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 w:rsidR="008E71E3"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 w:rsidR="006D64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D22F5E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703F5" w14:textId="2E44850F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6E0E19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80D8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A0DA66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76587" w14:textId="68742B76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</w:t>
            </w:r>
            <w:r w:rsidR="00AB1013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9</w:t>
            </w:r>
            <w:r w:rsidR="00CE758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 w:rsidR="008E71E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CE758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 w:rsidR="002D3E5A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97D6A" w14:textId="77777777" w:rsidR="004D0236" w:rsidRPr="00D22F5E" w:rsidRDefault="004D0236" w:rsidP="004D0236">
            <w:pPr>
              <w:pStyle w:val="TableHeading"/>
              <w:snapToGrid w:val="0"/>
            </w:pPr>
            <w:r w:rsidRPr="00D22F5E">
              <w:t>Dokładny model:</w:t>
            </w:r>
          </w:p>
          <w:p w14:paraId="4D0D1A8F" w14:textId="77777777" w:rsidR="004D0236" w:rsidRPr="00D22F5E" w:rsidRDefault="004D0236" w:rsidP="004D0236">
            <w:pPr>
              <w:pStyle w:val="TableHeading"/>
              <w:snapToGrid w:val="0"/>
            </w:pPr>
            <w:r w:rsidRPr="00D22F5E">
              <w:t>…………………..</w:t>
            </w:r>
          </w:p>
          <w:p w14:paraId="102ECA28" w14:textId="7804E7B1" w:rsidR="00C873EF" w:rsidRPr="00D22F5E" w:rsidRDefault="004D0236" w:rsidP="004D0236">
            <w:pPr>
              <w:pStyle w:val="TableHeading"/>
              <w:snapToGrid w:val="0"/>
              <w:jc w:val="left"/>
            </w:pPr>
            <w:r w:rsidRPr="00D22F5E">
              <w:t>Oferowana wydajność  procesora:…………</w:t>
            </w:r>
          </w:p>
        </w:tc>
      </w:tr>
      <w:tr w:rsidR="00C873EF" w14:paraId="15CD64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15917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384B9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77DFA" w14:textId="6E4E9CC2" w:rsidR="00C873EF" w:rsidRPr="008E7F23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="00997E47">
              <w:rPr>
                <w:rFonts w:ascii="Times New Roman" w:hAnsi="Times New Roman" w:cs="Times New Roman"/>
                <w:bCs/>
                <w:color w:val="000000"/>
              </w:rPr>
              <w:t>16</w:t>
            </w:r>
            <w:r>
              <w:rPr>
                <w:rFonts w:ascii="Times New Roman" w:hAnsi="Times New Roman" w:cs="Times New Roman"/>
                <w:bCs/>
                <w:color w:val="000000"/>
              </w:rPr>
              <w:t>GB DDR4</w:t>
            </w:r>
            <w:r w:rsidR="00E44900">
              <w:rPr>
                <w:rFonts w:ascii="Times New Roman" w:hAnsi="Times New Roman" w:cs="Times New Roman"/>
                <w:bCs/>
                <w:color w:val="000000"/>
              </w:rPr>
              <w:t xml:space="preserve"> (możliwe do uzyskania za pomocą dwóch kości)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możliwość rozbudowy do min 32GB</w:t>
            </w:r>
            <w:r w:rsidR="00E44900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zgodn</w:t>
            </w:r>
            <w:r w:rsidR="00386E9F">
              <w:rPr>
                <w:rFonts w:ascii="Times New Roman" w:hAnsi="Times New Roman" w:cs="Times New Roman"/>
                <w:b/>
                <w:bCs/>
              </w:rPr>
              <w:t>i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 w:rsidR="00912391">
              <w:rPr>
                <w:rFonts w:ascii="Times New Roman" w:hAnsi="Times New Roman" w:cs="Times New Roman"/>
                <w:b/>
                <w:bCs/>
              </w:rPr>
              <w:t>e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821683" w14:textId="77777777" w:rsidR="00C873EF" w:rsidRPr="00D22F5E" w:rsidRDefault="006D6499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 xml:space="preserve">Link do </w:t>
            </w:r>
            <w:r w:rsidR="00C92264" w:rsidRPr="00D22F5E">
              <w:rPr>
                <w:b/>
              </w:rPr>
              <w:t xml:space="preserve">ogólnej </w:t>
            </w:r>
            <w:r w:rsidRPr="00D22F5E">
              <w:rPr>
                <w:b/>
              </w:rPr>
              <w:t xml:space="preserve">specyfikacji </w:t>
            </w:r>
            <w:r w:rsidR="00C92264" w:rsidRPr="00D22F5E">
              <w:rPr>
                <w:b/>
              </w:rPr>
              <w:t>modelu</w:t>
            </w:r>
            <w:r w:rsidRPr="00D22F5E">
              <w:rPr>
                <w:b/>
              </w:rPr>
              <w:t>:</w:t>
            </w:r>
          </w:p>
          <w:p w14:paraId="3073E654" w14:textId="54C89EE6" w:rsidR="004D0236" w:rsidRPr="00D22F5E" w:rsidRDefault="004D0236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………………..</w:t>
            </w:r>
          </w:p>
          <w:p w14:paraId="0EE8D8AF" w14:textId="2F84CDB9" w:rsidR="004D0236" w:rsidRPr="00D22F5E" w:rsidRDefault="004D0236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oferowana ilość pamięci operacyjnej:………</w:t>
            </w:r>
          </w:p>
        </w:tc>
      </w:tr>
      <w:tr w:rsidR="00563BBA" w14:paraId="2C287C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9362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001B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F7BA4" w14:textId="50EFACCF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4CFCBA" w14:textId="77777777" w:rsidR="00563BBA" w:rsidRDefault="00AE17DA" w:rsidP="00563BBA">
            <w:pPr>
              <w:pStyle w:val="TableContents"/>
              <w:snapToGrid w:val="0"/>
              <w:rPr>
                <w:b/>
                <w:bCs/>
              </w:rPr>
            </w:pPr>
            <w:r w:rsidRPr="00AE17DA">
              <w:rPr>
                <w:b/>
                <w:bCs/>
              </w:rPr>
              <w:t>Oferowana wielkość:</w:t>
            </w:r>
          </w:p>
          <w:p w14:paraId="4906FD19" w14:textId="7650F974" w:rsidR="00AE17DA" w:rsidRPr="00D22F5E" w:rsidRDefault="00AE17DA" w:rsidP="00563BBA">
            <w:pPr>
              <w:pStyle w:val="TableContents"/>
              <w:snapToGrid w:val="0"/>
            </w:pPr>
          </w:p>
        </w:tc>
      </w:tr>
      <w:tr w:rsidR="00563BBA" w:rsidRPr="00105383" w14:paraId="52322D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0F59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6CEF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1E6D1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7690992B" w14:textId="4C530E7D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</w:t>
            </w:r>
            <w:r w:rsidR="00C9123C">
              <w:rPr>
                <w:rFonts w:ascii="Times New Roman" w:hAnsi="Times New Roman" w:cs="Times New Roman"/>
                <w:color w:val="000000"/>
              </w:rPr>
              <w:t>1000</w:t>
            </w:r>
            <w:r>
              <w:rPr>
                <w:rFonts w:ascii="Times New Roman" w:hAnsi="Times New Roman" w:cs="Times New Roman"/>
                <w:color w:val="000000"/>
              </w:rPr>
              <w:t xml:space="preserve"> punktów w G3D Rating, wynik dostępny na stronie: </w:t>
            </w:r>
            <w:bookmarkStart w:id="2" w:name="__DdeLink__83_896893750"/>
            <w:r w:rsidRPr="008B3A7C">
              <w:rPr>
                <w:b/>
              </w:rPr>
              <w:fldChar w:fldCharType="begin"/>
            </w:r>
            <w:r w:rsidRPr="008B3A7C">
              <w:rPr>
                <w:b/>
              </w:rPr>
              <w:instrText xml:space="preserve"> HYPERLINK "http://www.videocardbenchmark.net/gpu_list.php"</w:instrText>
            </w:r>
            <w:r w:rsidRPr="008B3A7C">
              <w:rPr>
                <w:b/>
              </w:rPr>
              <w:fldChar w:fldCharType="separate"/>
            </w:r>
            <w:r w:rsidRPr="008B3A7C">
              <w:rPr>
                <w:rStyle w:val="Hipercze"/>
                <w:b/>
                <w:color w:val="000000"/>
                <w:u w:val="none"/>
              </w:rPr>
              <w:t>http://www.videocardbenchmark.net/gpu_list.php</w:t>
            </w:r>
            <w:bookmarkEnd w:id="2"/>
            <w:r w:rsidRPr="008B3A7C">
              <w:rPr>
                <w:b/>
              </w:rPr>
              <w:fldChar w:fldCharType="end"/>
            </w:r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50FE22" w14:textId="77777777" w:rsidR="00563BBA" w:rsidRPr="00105383" w:rsidRDefault="00563BBA" w:rsidP="00563BBA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lastRenderedPageBreak/>
              <w:t>Podać stronę w dokumentacji:</w:t>
            </w:r>
          </w:p>
        </w:tc>
      </w:tr>
      <w:tr w:rsidR="00563BBA" w14:paraId="3FE653E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4941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2481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47F5B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16C09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2AB0E40C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2E1EBD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DED43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3EA73" w14:textId="43DEA016" w:rsidR="00563BBA" w:rsidRPr="00FC46CC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-in-One zintegrowana z monitorem min. 23</w:t>
            </w:r>
            <w:r>
              <w:rPr>
                <w:rFonts w:ascii="Times New Roman" w:hAnsi="Times New Roman" w:cs="Times New Roman"/>
                <w:bCs/>
              </w:rPr>
              <w:t>,8</w:t>
            </w:r>
            <w:r w:rsidRPr="00FC46CC">
              <w:rPr>
                <w:rFonts w:ascii="Times New Roman" w:hAnsi="Times New Roman" w:cs="Times New Roman"/>
                <w:bCs/>
              </w:rPr>
              <w:t>”.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782616B7" w14:textId="77777777" w:rsidR="00563BBA" w:rsidRPr="00FC46CC" w:rsidRDefault="00563BBA" w:rsidP="00563BBA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68425B9F" w14:textId="77777777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54C1C764" w14:textId="3878F8A6" w:rsidR="00563BBA" w:rsidRPr="009C0DBE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 w:rsidR="009A2F6E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</w:t>
            </w:r>
            <w:r w:rsidR="009A2F6E">
              <w:rPr>
                <w:rFonts w:ascii="Times New Roman" w:hAnsi="Times New Roman" w:cs="Times New Roman"/>
                <w:b/>
                <w:bCs/>
                <w:szCs w:val="22"/>
              </w:rPr>
              <w:t xml:space="preserve">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B1EFF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7DDC3CEF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957CE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A638F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A4A1B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23,8''</w:t>
            </w:r>
          </w:p>
          <w:p w14:paraId="4BA9A987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6D970F7" w14:textId="280CFA53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1920 x 1080, 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>1366 x 768</w:t>
            </w:r>
          </w:p>
          <w:p w14:paraId="1ECF942A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1C73E055" w14:textId="77777777" w:rsidR="00563BBA" w:rsidRPr="0001274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471E4E3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4066A14C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46A95E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6CC8DA7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8919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A49B0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9DB53" w14:textId="105ACB44" w:rsidR="00563BBA" w:rsidRPr="00046192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</w:t>
            </w:r>
            <w:r w:rsidR="009A2F6E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FD8B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496C794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1CAE3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16791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776EFE50" w14:textId="77777777" w:rsidR="00563BBA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F3EB1" w14:textId="77777777" w:rsidR="00563BBA" w:rsidRDefault="00563BBA" w:rsidP="00563B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Certyfikat ISO9001 dla producenta sprzętu (załączyć dokument potwierdzający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spełnianie wymogu)</w:t>
            </w:r>
          </w:p>
          <w:p w14:paraId="4FC34336" w14:textId="01C95188" w:rsidR="00563BBA" w:rsidRPr="00974936" w:rsidRDefault="00563BBA" w:rsidP="0097493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64E27" w14:textId="77777777" w:rsidR="00563BBA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strony w dokumentacji</w:t>
            </w:r>
            <w:r>
              <w:rPr>
                <w:b/>
              </w:rPr>
              <w:t>:</w:t>
            </w:r>
          </w:p>
          <w:p w14:paraId="5420F859" w14:textId="32497E6C" w:rsidR="00521170" w:rsidRPr="00DA7F90" w:rsidRDefault="00521170" w:rsidP="00521170">
            <w:pPr>
              <w:pStyle w:val="TableContents"/>
              <w:snapToGrid w:val="0"/>
              <w:rPr>
                <w:b/>
              </w:rPr>
            </w:pPr>
          </w:p>
          <w:p w14:paraId="42AEDD4C" w14:textId="52F41F64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</w:p>
        </w:tc>
      </w:tr>
      <w:tr w:rsidR="00563BBA" w14:paraId="5557192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4D235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13769" w14:textId="5D2A1FD7" w:rsidR="00563BBA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79028" w14:textId="7C6B2B96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</w:t>
            </w:r>
            <w:r w:rsidR="00D22F5E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dostawcy świadczona na miejscu u klienta z możliwością pozostawienia dysku twardego u Zamawiającego.</w:t>
            </w:r>
          </w:p>
          <w:p w14:paraId="7D5246A3" w14:textId="0FC90745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49CFAD43" w14:textId="3CEFEB14" w:rsidR="00EC6511" w:rsidRDefault="00EC6511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 dniu podpisania umowy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D07972">
              <w:rPr>
                <w:rFonts w:ascii="Times New Roman" w:hAnsi="Times New Roman" w:cs="Times New Roman"/>
                <w:bCs/>
                <w:color w:val="000000"/>
              </w:rPr>
              <w:t>wymagane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 xml:space="preserve"> jest przedstawienie potwierdzenia </w:t>
            </w:r>
            <w:r w:rsidR="00344E98">
              <w:rPr>
                <w:rFonts w:ascii="Times New Roman" w:hAnsi="Times New Roman" w:cs="Times New Roman"/>
                <w:bCs/>
                <w:color w:val="000000"/>
              </w:rPr>
              <w:t xml:space="preserve">oferowanej 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>gwarancji.</w:t>
            </w:r>
          </w:p>
          <w:p w14:paraId="586CE20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EE9E3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50ECFDD6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67971C4B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518DFD84" w14:textId="77777777" w:rsidR="00BB3CFE" w:rsidRDefault="00BB3CFE" w:rsidP="00563BBA">
            <w:pPr>
              <w:pStyle w:val="TableContents"/>
              <w:snapToGrid w:val="0"/>
              <w:rPr>
                <w:b/>
              </w:rPr>
            </w:pPr>
          </w:p>
          <w:p w14:paraId="64275E3C" w14:textId="2B255080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563BBA" w14:paraId="538C639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C186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F1D6BB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7823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DAB632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1FDF44E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4B5D9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12F8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9A3F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538C17BE" w14:textId="51A05EB1" w:rsidR="00563BBA" w:rsidRDefault="00563BBA" w:rsidP="00563BBA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</w:t>
            </w:r>
            <w:r w:rsidR="003E7BA8">
              <w:rPr>
                <w:rFonts w:ascii="Times New Roman" w:hAnsi="Times New Roman" w:cs="Times New Roman"/>
                <w:bCs/>
                <w:lang w:eastAsia="en-US"/>
              </w:rPr>
              <w:t>na zlecenie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producenta komputera, dedykowana dla danego urządzenia, logo producenta komputera</w:t>
            </w:r>
          </w:p>
          <w:p w14:paraId="4077A4F2" w14:textId="77777777" w:rsidR="00563BBA" w:rsidRDefault="00563BBA" w:rsidP="00563BBA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48FFB859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konwerterów, przejściówek itp. </w:t>
            </w:r>
          </w:p>
          <w:p w14:paraId="154FFF68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390600CA" w14:textId="79A48A03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84F9A2A" w14:textId="5ED829AC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</w:t>
            </w:r>
            <w:r w:rsidR="00BB5990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rz</w:t>
            </w: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ystanie z wideokonferencji.</w:t>
            </w:r>
          </w:p>
          <w:p w14:paraId="36590E37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11831C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6DF24072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019F41B1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7C28B" w14:textId="7D7D8213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5362771B" w14:textId="77777777" w:rsidR="00094B98" w:rsidRDefault="00DA7F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0B097AB8" w14:textId="6185BF0C" w:rsidR="0079553F" w:rsidRPr="00AB7674" w:rsidRDefault="0079553F" w:rsidP="00AB7674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AB7674">
        <w:rPr>
          <w:rFonts w:ascii="Arial" w:hAnsi="Arial" w:cs="Arial"/>
          <w:b/>
          <w:color w:val="000000"/>
          <w:sz w:val="20"/>
          <w:szCs w:val="20"/>
        </w:rPr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3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3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FF2"/>
    <w:rsid w:val="001437FE"/>
    <w:rsid w:val="00144B64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05626"/>
    <w:rsid w:val="00256664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44E98"/>
    <w:rsid w:val="00373810"/>
    <w:rsid w:val="00376BC6"/>
    <w:rsid w:val="00386E9F"/>
    <w:rsid w:val="003B3AB8"/>
    <w:rsid w:val="003C4CD5"/>
    <w:rsid w:val="003E45C8"/>
    <w:rsid w:val="003E5CCB"/>
    <w:rsid w:val="003E7BA8"/>
    <w:rsid w:val="004012DA"/>
    <w:rsid w:val="00415353"/>
    <w:rsid w:val="0041784B"/>
    <w:rsid w:val="00417DC8"/>
    <w:rsid w:val="004338B4"/>
    <w:rsid w:val="0045107A"/>
    <w:rsid w:val="00480FE6"/>
    <w:rsid w:val="00491428"/>
    <w:rsid w:val="004A2138"/>
    <w:rsid w:val="004A290C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D01EC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2749"/>
    <w:rsid w:val="0079553F"/>
    <w:rsid w:val="007A686D"/>
    <w:rsid w:val="007B0B37"/>
    <w:rsid w:val="007B7BC5"/>
    <w:rsid w:val="007D3E6D"/>
    <w:rsid w:val="007F506F"/>
    <w:rsid w:val="007F78BB"/>
    <w:rsid w:val="008158ED"/>
    <w:rsid w:val="00822F2C"/>
    <w:rsid w:val="00852051"/>
    <w:rsid w:val="008610A2"/>
    <w:rsid w:val="00871879"/>
    <w:rsid w:val="008A7CE1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912391"/>
    <w:rsid w:val="00972114"/>
    <w:rsid w:val="00972ACB"/>
    <w:rsid w:val="00974936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B1013"/>
    <w:rsid w:val="00AB7674"/>
    <w:rsid w:val="00AC1493"/>
    <w:rsid w:val="00AD0DCE"/>
    <w:rsid w:val="00AE17DA"/>
    <w:rsid w:val="00AE3E4D"/>
    <w:rsid w:val="00AE7BBE"/>
    <w:rsid w:val="00B02B5C"/>
    <w:rsid w:val="00B210E1"/>
    <w:rsid w:val="00B25EE0"/>
    <w:rsid w:val="00B26273"/>
    <w:rsid w:val="00B33223"/>
    <w:rsid w:val="00B4117C"/>
    <w:rsid w:val="00B95CFB"/>
    <w:rsid w:val="00BA0E17"/>
    <w:rsid w:val="00BA3832"/>
    <w:rsid w:val="00BB12B3"/>
    <w:rsid w:val="00BB3CFE"/>
    <w:rsid w:val="00BB5990"/>
    <w:rsid w:val="00BE4DF6"/>
    <w:rsid w:val="00BF10E5"/>
    <w:rsid w:val="00C5710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036DA"/>
    <w:rsid w:val="00D07972"/>
    <w:rsid w:val="00D1394E"/>
    <w:rsid w:val="00D22F5E"/>
    <w:rsid w:val="00D2711B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212D"/>
    <w:rsid w:val="00E3444E"/>
    <w:rsid w:val="00E364A6"/>
    <w:rsid w:val="00E44900"/>
    <w:rsid w:val="00E704A5"/>
    <w:rsid w:val="00E81237"/>
    <w:rsid w:val="00E94E54"/>
    <w:rsid w:val="00EA6A5D"/>
    <w:rsid w:val="00EB56E4"/>
    <w:rsid w:val="00EC6511"/>
    <w:rsid w:val="00ED44AB"/>
    <w:rsid w:val="00EE094F"/>
    <w:rsid w:val="00F2000B"/>
    <w:rsid w:val="00F23B90"/>
    <w:rsid w:val="00F44ADF"/>
    <w:rsid w:val="00F614ED"/>
    <w:rsid w:val="00F77E02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3728</TotalTime>
  <Pages>4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7499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wsduser</cp:lastModifiedBy>
  <cp:revision>88</cp:revision>
  <cp:lastPrinted>2016-04-25T09:27:00Z</cp:lastPrinted>
  <dcterms:created xsi:type="dcterms:W3CDTF">2017-04-18T07:28:00Z</dcterms:created>
  <dcterms:modified xsi:type="dcterms:W3CDTF">2020-11-11T20:42:00Z</dcterms:modified>
</cp:coreProperties>
</file>