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D0194CA" w14:textId="77777777" w:rsidR="00094B98" w:rsidRDefault="00C873EF" w:rsidP="008158ED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1F8207A2" w14:textId="18107023" w:rsidR="004A4DE0" w:rsidRDefault="004A4DE0" w:rsidP="004A4DE0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00B5D1FE" w14:textId="45245FF5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18E4B67" w14:textId="5AEF9AC3" w:rsidR="008158ED" w:rsidRDefault="008158ED" w:rsidP="008158ED"/>
    <w:p w14:paraId="3D82C6E2" w14:textId="1B6CBDA9" w:rsidR="008158ED" w:rsidRPr="0089589D" w:rsidRDefault="008158ED" w:rsidP="008158ED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1 – Komputery i </w:t>
      </w:r>
      <w:r>
        <w:rPr>
          <w:rFonts w:ascii="Arial" w:hAnsi="Arial" w:cs="Arial"/>
          <w:b/>
          <w:sz w:val="22"/>
          <w:szCs w:val="22"/>
        </w:rPr>
        <w:t>serwer  plików</w:t>
      </w:r>
    </w:p>
    <w:p w14:paraId="5455D6F9" w14:textId="77777777" w:rsidR="008158ED" w:rsidRPr="008158ED" w:rsidRDefault="008158ED" w:rsidP="008158ED"/>
    <w:p w14:paraId="5A45B11F" w14:textId="71DF3338" w:rsidR="00094B98" w:rsidRDefault="00094B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B210E1">
        <w:rPr>
          <w:rFonts w:ascii="Arial" w:hAnsi="Arial" w:cs="Arial"/>
          <w:b/>
          <w:sz w:val="20"/>
          <w:szCs w:val="20"/>
        </w:rPr>
        <w:t>1</w:t>
      </w:r>
    </w:p>
    <w:p w14:paraId="3EA8E6C7" w14:textId="05E7F1F5" w:rsidR="00094B98" w:rsidRDefault="00094B98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Komputery stacjonarne  -  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  <w:r w:rsidR="006E5978">
        <w:rPr>
          <w:rFonts w:ascii="Arial" w:hAnsi="Arial" w:cs="Arial"/>
          <w:b/>
          <w:sz w:val="20"/>
          <w:szCs w:val="20"/>
        </w:rPr>
        <w:t>42</w:t>
      </w:r>
      <w:r>
        <w:rPr>
          <w:rFonts w:ascii="Arial" w:hAnsi="Arial" w:cs="Arial"/>
          <w:b/>
          <w:sz w:val="20"/>
          <w:szCs w:val="20"/>
        </w:rPr>
        <w:t>szt.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</w:p>
    <w:p w14:paraId="70AA308A" w14:textId="77777777" w:rsidR="00094B98" w:rsidRPr="001437FE" w:rsidRDefault="00094B98">
      <w:pPr>
        <w:rPr>
          <w:rFonts w:ascii="Arial" w:hAnsi="Arial" w:cs="Arial"/>
        </w:rPr>
      </w:pPr>
      <w:bookmarkStart w:id="0" w:name="__DdeLink__5_1272808508"/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4C150C94" w14:textId="77777777" w:rsidR="00094B98" w:rsidRPr="001437FE" w:rsidRDefault="00094B98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5E9059B6" w14:textId="77777777" w:rsidR="00094B98" w:rsidRDefault="005271A5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</w:t>
      </w:r>
      <w:r w:rsidR="00094B98" w:rsidRPr="001437FE">
        <w:rPr>
          <w:rFonts w:ascii="Arial" w:hAnsi="Arial" w:cs="Arial"/>
          <w:sz w:val="20"/>
          <w:szCs w:val="20"/>
        </w:rPr>
        <w:t xml:space="preserve">                                   ...............................</w:t>
      </w:r>
      <w:r w:rsidR="00315079" w:rsidRPr="001437FE">
        <w:rPr>
          <w:rFonts w:ascii="Arial" w:hAnsi="Arial" w:cs="Arial"/>
          <w:sz w:val="20"/>
          <w:szCs w:val="20"/>
        </w:rPr>
        <w:t>..</w:t>
      </w:r>
      <w:r w:rsidR="00094B98" w:rsidRPr="001437FE">
        <w:rPr>
          <w:rFonts w:ascii="Arial" w:hAnsi="Arial" w:cs="Arial"/>
          <w:sz w:val="20"/>
          <w:szCs w:val="20"/>
        </w:rPr>
        <w:t>............</w:t>
      </w:r>
      <w:bookmarkEnd w:id="0"/>
    </w:p>
    <w:p w14:paraId="62CE940D" w14:textId="77777777" w:rsidR="00094B98" w:rsidRDefault="00094B9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094B98" w14:paraId="2637EADD" w14:textId="77777777" w:rsidTr="00DA7F90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2A129702" w14:textId="77777777" w:rsidR="00094B98" w:rsidRDefault="00094B98" w:rsidP="00DA7F90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C873EF" w14:paraId="6EF66199" w14:textId="77777777" w:rsidTr="00DA7F90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A39F088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BCD7FDA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5AE9DFF" w14:textId="77777777" w:rsidR="00C873EF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6F00446" w14:textId="77777777" w:rsidR="00491428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10E0B398" w14:textId="77777777" w:rsidR="00C873EF" w:rsidRPr="008E71E3" w:rsidRDefault="006D6499" w:rsidP="00DA7F90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="00C873EF" w:rsidRPr="008E71E3">
              <w:rPr>
                <w:sz w:val="22"/>
                <w:szCs w:val="22"/>
              </w:rPr>
              <w:t xml:space="preserve"> </w:t>
            </w:r>
          </w:p>
          <w:p w14:paraId="1756909C" w14:textId="62E216B9" w:rsidR="00C873EF" w:rsidRDefault="00386E9F" w:rsidP="00DA7F90">
            <w:pPr>
              <w:pStyle w:val="TableHeading"/>
            </w:pPr>
            <w:r>
              <w:t>pkt. 1,</w:t>
            </w:r>
            <w:r w:rsidR="00A7051D">
              <w:t>4</w:t>
            </w:r>
            <w:r w:rsidR="00F23B90">
              <w:t>,</w:t>
            </w:r>
            <w:r w:rsidR="007F78BB">
              <w:t>5</w:t>
            </w:r>
            <w:r w:rsidR="00450192">
              <w:t>,6</w:t>
            </w:r>
            <w:r w:rsidR="007F78BB">
              <w:t>,</w:t>
            </w:r>
            <w:r w:rsidR="00F23B90">
              <w:t>7</w:t>
            </w:r>
            <w:r w:rsidR="00DA7F90">
              <w:t>,13,15</w:t>
            </w:r>
            <w:r w:rsidR="00FF049D">
              <w:t>)</w:t>
            </w:r>
          </w:p>
        </w:tc>
      </w:tr>
      <w:tr w:rsidR="00C873EF" w14:paraId="7CFA33D0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1BDF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92C6E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A3985" w14:textId="77777777" w:rsidR="00C873EF" w:rsidRPr="00FC46CC" w:rsidRDefault="00C873EF" w:rsidP="00DA7F90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 w:rsidR="00A26139"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2DA10C" w14:textId="77777777" w:rsidR="00C873EF" w:rsidRDefault="00A472C5" w:rsidP="00DA7F90">
            <w:pPr>
              <w:pStyle w:val="TableHeading"/>
              <w:snapToGrid w:val="0"/>
            </w:pPr>
            <w:r>
              <w:t>Nazwa producenta:</w:t>
            </w:r>
          </w:p>
          <w:p w14:paraId="11881B42" w14:textId="77777777" w:rsidR="00A472C5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2D8A7AE9" w14:textId="77777777" w:rsidR="00A472C5" w:rsidRDefault="008E71E3" w:rsidP="00DA7F90">
            <w:pPr>
              <w:pStyle w:val="TableHeading"/>
              <w:snapToGrid w:val="0"/>
            </w:pPr>
            <w:r>
              <w:t>Typ:</w:t>
            </w:r>
          </w:p>
          <w:p w14:paraId="3499FE82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12C58E1B" w14:textId="77777777" w:rsidR="008E71E3" w:rsidRDefault="008E71E3" w:rsidP="00DA7F90">
            <w:pPr>
              <w:pStyle w:val="TableHeading"/>
              <w:snapToGrid w:val="0"/>
            </w:pPr>
            <w:r>
              <w:t>Model:</w:t>
            </w:r>
          </w:p>
          <w:p w14:paraId="3FE96339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77904B22" w14:textId="77777777" w:rsidR="008E71E3" w:rsidRDefault="008E71E3" w:rsidP="00DA7F90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759F57DA" w14:textId="77777777" w:rsidR="008E71E3" w:rsidRDefault="008E71E3" w:rsidP="00DA7F90">
            <w:pPr>
              <w:pStyle w:val="TableHeading"/>
              <w:snapToGrid w:val="0"/>
            </w:pPr>
          </w:p>
        </w:tc>
      </w:tr>
      <w:tr w:rsidR="00C873EF" w14:paraId="02F81FF4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2A8E0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56C05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7DE311" w14:textId="3695EC6F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 w:rsidR="007F78BB"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7CE8B3" w14:textId="77777777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5D3F7F75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E901D" w14:textId="77777777" w:rsidR="00C873EF" w:rsidRPr="008E71E3" w:rsidRDefault="006D6499" w:rsidP="00DA7F90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B4C0D" w14:textId="77777777" w:rsidR="00C873EF" w:rsidRPr="008E71E3" w:rsidRDefault="00C873EF" w:rsidP="00DA7F90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41834E" w14:textId="486332A6" w:rsidR="00C873EF" w:rsidRPr="008E71E3" w:rsidRDefault="00C873EF" w:rsidP="00DA7F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 w:rsidR="008E71E3"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producentów</w:t>
            </w:r>
            <w:r w:rsidR="006D64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5703F5" w14:textId="2E44850F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6E0E19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980D8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A0DA66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76587" w14:textId="68742B76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</w:t>
            </w:r>
            <w:r w:rsidR="00AB1013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9</w:t>
            </w:r>
            <w:r w:rsidR="00CE758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 w:rsidR="008E71E3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CE758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 w:rsidR="002D3E5A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97D6A" w14:textId="77777777" w:rsidR="004D0236" w:rsidRPr="004512A4" w:rsidRDefault="004D0236" w:rsidP="00E72811">
            <w:pPr>
              <w:pStyle w:val="TableHeading"/>
              <w:snapToGrid w:val="0"/>
              <w:jc w:val="left"/>
            </w:pPr>
            <w:r w:rsidRPr="004512A4">
              <w:t>Dokładny model:</w:t>
            </w:r>
          </w:p>
          <w:p w14:paraId="4D0D1A8F" w14:textId="77777777" w:rsidR="004D0236" w:rsidRPr="004512A4" w:rsidRDefault="004D0236" w:rsidP="00E72811">
            <w:pPr>
              <w:pStyle w:val="TableHeading"/>
              <w:snapToGrid w:val="0"/>
              <w:jc w:val="left"/>
            </w:pPr>
            <w:r w:rsidRPr="004512A4">
              <w:t>…………………..</w:t>
            </w:r>
          </w:p>
          <w:p w14:paraId="102ECA28" w14:textId="62A0F800" w:rsidR="00C873EF" w:rsidRPr="004512A4" w:rsidRDefault="00E72811" w:rsidP="00E72811">
            <w:pPr>
              <w:pStyle w:val="TableHeading"/>
              <w:snapToGrid w:val="0"/>
              <w:jc w:val="left"/>
            </w:pPr>
            <w:r w:rsidRPr="004512A4">
              <w:t>Wydajność oferowanego procesora</w:t>
            </w:r>
            <w:r w:rsidR="004D0236" w:rsidRPr="004512A4">
              <w:t>:…………</w:t>
            </w:r>
          </w:p>
        </w:tc>
      </w:tr>
      <w:tr w:rsidR="00C873EF" w14:paraId="15CD64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15917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384B9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377DFA" w14:textId="703CAFC0" w:rsidR="00C873EF" w:rsidRPr="008E7F23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="00997E47">
              <w:rPr>
                <w:rFonts w:ascii="Times New Roman" w:hAnsi="Times New Roman" w:cs="Times New Roman"/>
                <w:bCs/>
                <w:color w:val="000000"/>
              </w:rPr>
              <w:t>16</w:t>
            </w:r>
            <w:r>
              <w:rPr>
                <w:rFonts w:ascii="Times New Roman" w:hAnsi="Times New Roman" w:cs="Times New Roman"/>
                <w:bCs/>
                <w:color w:val="000000"/>
              </w:rPr>
              <w:t>GB DDR4 możliwość rozbudowy do min 32GB, jeden slot wolny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zgodn</w:t>
            </w:r>
            <w:r w:rsidR="00386E9F">
              <w:rPr>
                <w:rFonts w:ascii="Times New Roman" w:hAnsi="Times New Roman" w:cs="Times New Roman"/>
                <w:b/>
                <w:bCs/>
              </w:rPr>
              <w:t>i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 w:rsidR="00912391">
              <w:rPr>
                <w:rFonts w:ascii="Times New Roman" w:hAnsi="Times New Roman" w:cs="Times New Roman"/>
                <w:b/>
                <w:bCs/>
              </w:rPr>
              <w:t>e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821683" w14:textId="77777777" w:rsidR="00C873EF" w:rsidRPr="004512A4" w:rsidRDefault="006D6499" w:rsidP="00E72811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 xml:space="preserve">Link do </w:t>
            </w:r>
            <w:r w:rsidR="00C92264" w:rsidRPr="004512A4">
              <w:rPr>
                <w:b/>
              </w:rPr>
              <w:t xml:space="preserve">ogólnej </w:t>
            </w:r>
            <w:r w:rsidRPr="004512A4">
              <w:rPr>
                <w:b/>
              </w:rPr>
              <w:t xml:space="preserve">specyfikacji </w:t>
            </w:r>
            <w:r w:rsidR="00C92264" w:rsidRPr="004512A4">
              <w:rPr>
                <w:b/>
              </w:rPr>
              <w:t>modelu</w:t>
            </w:r>
            <w:r w:rsidRPr="004512A4">
              <w:rPr>
                <w:b/>
              </w:rPr>
              <w:t>:</w:t>
            </w:r>
          </w:p>
          <w:p w14:paraId="3073E654" w14:textId="54C89EE6" w:rsidR="004D0236" w:rsidRPr="004512A4" w:rsidRDefault="004D0236" w:rsidP="00E72811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………………..</w:t>
            </w:r>
          </w:p>
          <w:p w14:paraId="0EE8D8AF" w14:textId="1E5EF971" w:rsidR="004D0236" w:rsidRPr="004512A4" w:rsidRDefault="00E72811" w:rsidP="00E72811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O</w:t>
            </w:r>
            <w:r w:rsidR="004D0236" w:rsidRPr="004512A4">
              <w:rPr>
                <w:b/>
              </w:rPr>
              <w:t xml:space="preserve">ferowana </w:t>
            </w:r>
            <w:r w:rsidR="004512A4" w:rsidRPr="004512A4">
              <w:rPr>
                <w:b/>
              </w:rPr>
              <w:t xml:space="preserve">wielkość </w:t>
            </w:r>
            <w:r w:rsidR="004D0236" w:rsidRPr="004512A4">
              <w:rPr>
                <w:b/>
              </w:rPr>
              <w:t>pamięci operacyjnej:………</w:t>
            </w:r>
          </w:p>
        </w:tc>
      </w:tr>
      <w:tr w:rsidR="00563BBA" w14:paraId="2C287C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99362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001B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F7BA4" w14:textId="50EFACCF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06FD19" w14:textId="2A5B190F" w:rsidR="00563BBA" w:rsidRPr="004512A4" w:rsidRDefault="004512A4" w:rsidP="00563BBA">
            <w:pPr>
              <w:pStyle w:val="TableContents"/>
              <w:snapToGrid w:val="0"/>
              <w:rPr>
                <w:b/>
                <w:bCs/>
              </w:rPr>
            </w:pPr>
            <w:r w:rsidRPr="004512A4">
              <w:rPr>
                <w:b/>
                <w:bCs/>
              </w:rPr>
              <w:t>Wielkość oferowanego dysku:………………</w:t>
            </w:r>
          </w:p>
        </w:tc>
      </w:tr>
      <w:tr w:rsidR="00563BBA" w:rsidRPr="00105383" w14:paraId="52322D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0F59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A6CEF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1E6D1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lastRenderedPageBreak/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7690992B" w14:textId="4C530E7D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</w:t>
            </w:r>
            <w:r w:rsidR="00C9123C">
              <w:rPr>
                <w:rFonts w:ascii="Times New Roman" w:hAnsi="Times New Roman" w:cs="Times New Roman"/>
                <w:color w:val="000000"/>
              </w:rPr>
              <w:t>1000</w:t>
            </w:r>
            <w:r>
              <w:rPr>
                <w:rFonts w:ascii="Times New Roman" w:hAnsi="Times New Roman" w:cs="Times New Roman"/>
                <w:color w:val="000000"/>
              </w:rPr>
              <w:t xml:space="preserve"> punktów w G3D Rating, wynik dostępny na stronie: </w:t>
            </w:r>
            <w:bookmarkStart w:id="1" w:name="__DdeLink__83_896893750"/>
            <w:r w:rsidRPr="008B3A7C">
              <w:rPr>
                <w:b/>
              </w:rPr>
              <w:fldChar w:fldCharType="begin"/>
            </w:r>
            <w:r w:rsidRPr="008B3A7C">
              <w:rPr>
                <w:b/>
              </w:rPr>
              <w:instrText xml:space="preserve"> HYPERLINK "http://www.videocardbenchmark.net/gpu_list.php"</w:instrText>
            </w:r>
            <w:r w:rsidRPr="008B3A7C">
              <w:rPr>
                <w:b/>
              </w:rPr>
              <w:fldChar w:fldCharType="separate"/>
            </w:r>
            <w:r w:rsidRPr="008B3A7C">
              <w:rPr>
                <w:rStyle w:val="Hipercze"/>
                <w:b/>
                <w:color w:val="000000"/>
                <w:u w:val="none"/>
              </w:rPr>
              <w:t>http://www.videocardbenchmark.net/gpu_list.php</w:t>
            </w:r>
            <w:bookmarkEnd w:id="1"/>
            <w:r w:rsidRPr="008B3A7C">
              <w:rPr>
                <w:b/>
              </w:rPr>
              <w:fldChar w:fldCharType="end"/>
            </w:r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41784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50FE22" w14:textId="77777777" w:rsidR="00563BBA" w:rsidRPr="00105383" w:rsidRDefault="00563BBA" w:rsidP="00563BBA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lastRenderedPageBreak/>
              <w:t>Podać stronę w dokumentacji:</w:t>
            </w:r>
          </w:p>
        </w:tc>
      </w:tr>
      <w:tr w:rsidR="00563BBA" w14:paraId="3FE653E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49418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2481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47F5B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16C09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2AB0E40C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2E1EBD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DED43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3EA73" w14:textId="43DEA016" w:rsidR="00563BBA" w:rsidRPr="00FC46CC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-in-One zintegrowana z monitorem min. 23</w:t>
            </w:r>
            <w:r>
              <w:rPr>
                <w:rFonts w:ascii="Times New Roman" w:hAnsi="Times New Roman" w:cs="Times New Roman"/>
                <w:bCs/>
              </w:rPr>
              <w:t>,8</w:t>
            </w:r>
            <w:r w:rsidRPr="00FC46CC">
              <w:rPr>
                <w:rFonts w:ascii="Times New Roman" w:hAnsi="Times New Roman" w:cs="Times New Roman"/>
                <w:bCs/>
              </w:rPr>
              <w:t>”.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782616B7" w14:textId="77777777" w:rsidR="00563BBA" w:rsidRPr="00FC46CC" w:rsidRDefault="00563BBA" w:rsidP="00563BBA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68425B9F" w14:textId="77777777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54C1C764" w14:textId="3878F8A6" w:rsidR="00563BBA" w:rsidRPr="009C0DBE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 w:rsidR="009A2F6E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</w:t>
            </w:r>
            <w:r w:rsidR="009A2F6E">
              <w:rPr>
                <w:rFonts w:ascii="Times New Roman" w:hAnsi="Times New Roman" w:cs="Times New Roman"/>
                <w:b/>
                <w:bCs/>
                <w:szCs w:val="22"/>
              </w:rPr>
              <w:t xml:space="preserve">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0B1EFF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7DDC3CEF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957CE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A638F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A4A1B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Matryca rozmiar: min 23,8''</w:t>
            </w:r>
          </w:p>
          <w:p w14:paraId="4BA9A987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6D970F7" w14:textId="280CFA53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1920 x 1080, </w:t>
            </w:r>
            <w:r w:rsidR="00CA37D6">
              <w:rPr>
                <w:rFonts w:ascii="Times New Roman" w:hAnsi="Times New Roman" w:cs="Times New Roman"/>
                <w:bCs/>
                <w:color w:val="000000"/>
              </w:rPr>
              <w:t>1366 x 768</w:t>
            </w:r>
          </w:p>
          <w:p w14:paraId="1ECF942A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1C73E055" w14:textId="77777777" w:rsidR="00563BBA" w:rsidRPr="0001274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471E4E3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Jasność: min 250nits</w:t>
            </w:r>
          </w:p>
          <w:p w14:paraId="4066A14C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46A95E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6CC8DA7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A8919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A49B0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9DB53" w14:textId="105ACB44" w:rsidR="00563BBA" w:rsidRPr="00046192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</w:t>
            </w:r>
            <w:r w:rsidR="009A2F6E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1FD8B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496C794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1CAE3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16791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776EFE50" w14:textId="77777777" w:rsidR="00563BBA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1F3EB1" w14:textId="77777777" w:rsidR="00563BBA" w:rsidRDefault="00563BBA" w:rsidP="00563BB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Certyfikat ISO9001 dla producenta sprzętu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(załączyć dokument potwierdzający spełnianie wymogu)</w:t>
            </w:r>
          </w:p>
          <w:p w14:paraId="4FC34336" w14:textId="64A59513" w:rsidR="00563BBA" w:rsidRPr="00F40E7F" w:rsidRDefault="00563BBA" w:rsidP="00F40E7F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20F859" w14:textId="32497E6C" w:rsidR="00521170" w:rsidRPr="00DA7F90" w:rsidRDefault="00521170" w:rsidP="00521170">
            <w:pPr>
              <w:pStyle w:val="TableContents"/>
              <w:snapToGrid w:val="0"/>
              <w:rPr>
                <w:b/>
              </w:rPr>
            </w:pPr>
          </w:p>
          <w:p w14:paraId="42AEDD4C" w14:textId="52F41F64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</w:p>
        </w:tc>
      </w:tr>
      <w:tr w:rsidR="00563BBA" w14:paraId="5557192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4D235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13769" w14:textId="5D2A1FD7" w:rsidR="00563BBA" w:rsidRDefault="00BB3CFE" w:rsidP="0058011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79028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lud dostawcy świadczona na miejscu u klienta z możliwością pozostawienia dysku twardego u Zamawiającego.</w:t>
            </w:r>
          </w:p>
          <w:p w14:paraId="7D5246A3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586CE20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EE9E3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50ECFDD6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67971C4B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518DFD84" w14:textId="77777777" w:rsidR="00BB3CFE" w:rsidRDefault="00BB3CFE" w:rsidP="00563BBA">
            <w:pPr>
              <w:pStyle w:val="TableContents"/>
              <w:snapToGrid w:val="0"/>
              <w:rPr>
                <w:b/>
              </w:rPr>
            </w:pPr>
          </w:p>
          <w:p w14:paraId="64275E3C" w14:textId="2B255080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563BBA" w14:paraId="538C639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C186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F1D6BB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C7823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DAB632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1FDF44E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4B5D9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12F8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9A3F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538C17BE" w14:textId="03C08F87" w:rsidR="00563BBA" w:rsidRPr="00C60EB1" w:rsidRDefault="00563BBA" w:rsidP="00563BBA">
            <w:pPr>
              <w:numPr>
                <w:ilvl w:val="0"/>
                <w:numId w:val="5"/>
              </w:numPr>
              <w:rPr>
                <w:color w:val="FF0000"/>
              </w:rPr>
            </w:pP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 xml:space="preserve">Płyta główna zaprojektowana i wyprodukowana </w:t>
            </w:r>
            <w:r w:rsidR="00C60EB1"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>na zlecenie</w:t>
            </w: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 xml:space="preserve"> producenta komputera, dedykowana dla danego urządzenia, logo producenta komputera</w:t>
            </w:r>
          </w:p>
          <w:p w14:paraId="4077A4F2" w14:textId="77777777" w:rsidR="00563BBA" w:rsidRDefault="00563BBA" w:rsidP="00563BBA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>trwale naniesione na etapie produkcji na płycie głównej;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48FFB859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min. 2 porty USB 3.0, (minimum 3 porty USB z tyłu obudowy) wyprowadzonych na zewnątrz obudowy, 1x HDMI lub DP (multimode technology - wsparcie połczenia HDMI/DVI) , port sieciowy RJ-45, wyjście słuchawek. Wymagana ilość i rozmieszczenie (na zewnątrz obudowy komputera) portów oraz złączy nie może być osiągnięta w wyniku stosowania konwerterów, przejściówek itp. </w:t>
            </w:r>
          </w:p>
          <w:p w14:paraId="154FFF68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Czytnik kart multimedialnych, czytający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>min. karty SD</w:t>
            </w:r>
          </w:p>
          <w:p w14:paraId="390600CA" w14:textId="79A48A03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84F9A2A" w14:textId="5F1245DA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kożystanie z wideokonferencji.</w:t>
            </w:r>
          </w:p>
          <w:p w14:paraId="36590E37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11831C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6DF24072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019F41B1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7C28B" w14:textId="7D7D8213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5362771B" w14:textId="77777777" w:rsidR="00094B98" w:rsidRDefault="00DA7F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2173F4CA" w14:textId="13FA67EE" w:rsidR="00D97BBF" w:rsidRDefault="00D97BBF" w:rsidP="00D97B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B210E1">
        <w:rPr>
          <w:rFonts w:ascii="Arial" w:hAnsi="Arial" w:cs="Arial"/>
          <w:b/>
          <w:sz w:val="20"/>
          <w:szCs w:val="20"/>
        </w:rPr>
        <w:t>2</w:t>
      </w:r>
    </w:p>
    <w:p w14:paraId="7882B894" w14:textId="41850DAB" w:rsidR="00D97BBF" w:rsidRDefault="00D97BBF" w:rsidP="00D97BBF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Komputery stacjonarne  -   </w:t>
      </w:r>
      <w:r w:rsidR="00B210E1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szt. </w:t>
      </w:r>
    </w:p>
    <w:p w14:paraId="49F005BE" w14:textId="77777777" w:rsidR="00D97BBF" w:rsidRPr="001437FE" w:rsidRDefault="00D97BBF" w:rsidP="00D97BBF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18192D28" w14:textId="77777777" w:rsidR="00D97BBF" w:rsidRPr="001437FE" w:rsidRDefault="00D97BBF" w:rsidP="00D97BBF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18E616EC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E0A28D6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D97BBF" w14:paraId="4250D2E1" w14:textId="77777777" w:rsidTr="00D9707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6CD700E" w14:textId="77777777" w:rsidR="00D97BBF" w:rsidRDefault="00D97BBF" w:rsidP="00D9707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D97BBF" w14:paraId="3A99BCCA" w14:textId="77777777" w:rsidTr="00D9707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1B6DD14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F4C0BDA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36F7DE4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73D698C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6A06F1E7" w14:textId="77777777" w:rsidR="00D97BBF" w:rsidRPr="008E71E3" w:rsidRDefault="00D97BBF" w:rsidP="00D97071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277B2727" w14:textId="08A40418" w:rsidR="00D97BBF" w:rsidRDefault="00D97BBF" w:rsidP="00D97071">
            <w:pPr>
              <w:pStyle w:val="TableHeading"/>
            </w:pPr>
            <w:r>
              <w:t>pkt. 1,4,</w:t>
            </w:r>
            <w:r w:rsidR="007F78BB">
              <w:t>5</w:t>
            </w:r>
            <w:r w:rsidR="00450192">
              <w:t>,6</w:t>
            </w:r>
            <w:r w:rsidR="007F78BB">
              <w:t>,</w:t>
            </w:r>
            <w:r>
              <w:t>7,</w:t>
            </w:r>
            <w:r w:rsidR="00C60745">
              <w:t>13,</w:t>
            </w:r>
            <w:r>
              <w:t>15)</w:t>
            </w:r>
          </w:p>
        </w:tc>
      </w:tr>
      <w:tr w:rsidR="00D97BBF" w14:paraId="577676E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C5F02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5B076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F6573" w14:textId="77777777" w:rsidR="00D97BBF" w:rsidRPr="00FC46CC" w:rsidRDefault="00D97BBF" w:rsidP="00D9707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F3CAAA" w14:textId="77777777" w:rsidR="00D97BBF" w:rsidRDefault="00D97BBF" w:rsidP="00D97071">
            <w:pPr>
              <w:pStyle w:val="TableHeading"/>
              <w:snapToGrid w:val="0"/>
            </w:pPr>
            <w:r>
              <w:t>Nazwa producenta:</w:t>
            </w:r>
          </w:p>
          <w:p w14:paraId="39B2A616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159A7B07" w14:textId="77777777" w:rsidR="00D97BBF" w:rsidRDefault="00D97BBF" w:rsidP="00D97071">
            <w:pPr>
              <w:pStyle w:val="TableHeading"/>
              <w:snapToGrid w:val="0"/>
            </w:pPr>
            <w:r>
              <w:t>Typ:</w:t>
            </w:r>
          </w:p>
          <w:p w14:paraId="626E77A2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2F0759E" w14:textId="77777777" w:rsidR="00D97BBF" w:rsidRDefault="00D97BBF" w:rsidP="00D97071">
            <w:pPr>
              <w:pStyle w:val="TableHeading"/>
              <w:snapToGrid w:val="0"/>
            </w:pPr>
            <w:r>
              <w:t>Model:</w:t>
            </w:r>
          </w:p>
          <w:p w14:paraId="1DDCFA3A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1785604" w14:textId="77777777" w:rsidR="00D97BBF" w:rsidRDefault="00D97BBF" w:rsidP="00D97071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4088B437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179FF87D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B417E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CC81FA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30965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AC3CAA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748D8E6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0C85C2" w14:textId="77777777" w:rsidR="00D97BBF" w:rsidRPr="008E71E3" w:rsidRDefault="00D97BBF" w:rsidP="00D97071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46613" w14:textId="77777777" w:rsidR="00D97BBF" w:rsidRPr="008E71E3" w:rsidRDefault="00D97BBF" w:rsidP="00D97071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CD7D1" w14:textId="47F8B1C4" w:rsidR="00D97BBF" w:rsidRPr="008E71E3" w:rsidRDefault="00D97BBF" w:rsidP="00D970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producentów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140FF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7062DC" w14:textId="15B1692B" w:rsidR="00D97BBF" w:rsidRDefault="00D97BBF" w:rsidP="00D97071">
            <w:pPr>
              <w:pStyle w:val="TableHeading"/>
              <w:snapToGrid w:val="0"/>
            </w:pPr>
          </w:p>
        </w:tc>
      </w:tr>
      <w:tr w:rsidR="00450192" w14:paraId="77CBF5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BEDC3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FD3976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26C2A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9000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E78059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Dokładny model:</w:t>
            </w:r>
          </w:p>
          <w:p w14:paraId="4F33CB25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…………………..</w:t>
            </w:r>
          </w:p>
          <w:p w14:paraId="464C4A52" w14:textId="11052B1A" w:rsidR="00450192" w:rsidRDefault="00450192" w:rsidP="00450192">
            <w:pPr>
              <w:pStyle w:val="TableHeading"/>
              <w:snapToGrid w:val="0"/>
              <w:jc w:val="left"/>
            </w:pPr>
            <w:r w:rsidRPr="004512A4">
              <w:t>Wydajność oferowanego procesora:…………</w:t>
            </w:r>
          </w:p>
        </w:tc>
      </w:tr>
      <w:tr w:rsidR="00450192" w14:paraId="4067EB0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596B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4E3B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Pamięć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1DF5E" w14:textId="77777777" w:rsidR="00450192" w:rsidRPr="008E7F23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min. 16GB DDR4 możliwość rozbudowy do min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32GB, jeden slot wolny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, zgodn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66D575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lastRenderedPageBreak/>
              <w:t xml:space="preserve">Link do ogólnej </w:t>
            </w:r>
            <w:r w:rsidRPr="004512A4">
              <w:rPr>
                <w:b/>
              </w:rPr>
              <w:lastRenderedPageBreak/>
              <w:t>specyfikacji modelu:</w:t>
            </w:r>
          </w:p>
          <w:p w14:paraId="2317B376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………………..</w:t>
            </w:r>
          </w:p>
          <w:p w14:paraId="5C72EFD7" w14:textId="5F4C740E" w:rsidR="00450192" w:rsidRPr="006D6499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Oferowana wielkość pamięci operacyjnej:………</w:t>
            </w:r>
          </w:p>
        </w:tc>
      </w:tr>
      <w:tr w:rsidR="00450192" w14:paraId="1D10A04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FBF1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437A07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D24E6" w14:textId="77777777" w:rsidR="00450192" w:rsidRPr="00FC46CC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6D7AE5" w14:textId="130D3426" w:rsidR="00450192" w:rsidRDefault="00450192" w:rsidP="00450192">
            <w:pPr>
              <w:pStyle w:val="TableContents"/>
              <w:snapToGrid w:val="0"/>
            </w:pPr>
            <w:r w:rsidRPr="004512A4">
              <w:rPr>
                <w:b/>
                <w:bCs/>
              </w:rPr>
              <w:t>Wielkość oferowanego dysku:………………</w:t>
            </w:r>
          </w:p>
        </w:tc>
      </w:tr>
      <w:tr w:rsidR="00450192" w:rsidRPr="00105383" w14:paraId="3546869F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070C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408C4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12C0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0D6401A9" w14:textId="4155226D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1000 punktów w G3D Rating, wynik dostępny na stronie: </w:t>
            </w:r>
            <w:hyperlink r:id="rId6" w:history="1">
              <w:r w:rsidRPr="008B3A7C">
                <w:rPr>
                  <w:rStyle w:val="Hipercze"/>
                  <w:b/>
                  <w:color w:val="000000"/>
                  <w:u w:val="none"/>
                </w:rPr>
                <w:t>http://www.videocardbenchmark.net/gpu_list.php</w:t>
              </w:r>
            </w:hyperlink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06B70" w14:textId="77777777" w:rsidR="00450192" w:rsidRPr="00105383" w:rsidRDefault="00450192" w:rsidP="00450192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t>Podać stronę w dokumentacji:</w:t>
            </w:r>
          </w:p>
        </w:tc>
      </w:tr>
      <w:tr w:rsidR="00450192" w14:paraId="70F33283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760EB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E0B6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98919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1D73E0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1F17D88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5B923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FC3CC5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42F3B" w14:textId="3ED365DB" w:rsidR="00450192" w:rsidRPr="00FC46CC" w:rsidRDefault="00450192" w:rsidP="00450192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 xml:space="preserve">-in-One zintegrowana z monitorem min. </w:t>
            </w:r>
            <w:r>
              <w:rPr>
                <w:rFonts w:ascii="Times New Roman" w:hAnsi="Times New Roman" w:cs="Times New Roman"/>
                <w:bCs/>
              </w:rPr>
              <w:t>21,5</w:t>
            </w:r>
            <w:r w:rsidRPr="00FC46CC">
              <w:rPr>
                <w:rFonts w:ascii="Times New Roman" w:hAnsi="Times New Roman" w:cs="Times New Roman"/>
                <w:bCs/>
              </w:rPr>
              <w:t>”</w:t>
            </w:r>
            <w:r>
              <w:rPr>
                <w:rFonts w:ascii="Times New Roman" w:hAnsi="Times New Roman" w:cs="Times New Roman"/>
                <w:bCs/>
              </w:rPr>
              <w:t>max 23”</w:t>
            </w:r>
            <w:r w:rsidRPr="00FC46CC">
              <w:rPr>
                <w:rFonts w:ascii="Times New Roman" w:hAnsi="Times New Roman" w:cs="Times New Roman"/>
                <w:bCs/>
              </w:rPr>
              <w:t>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31849FDC" w14:textId="77777777" w:rsidR="00450192" w:rsidRPr="00FC46CC" w:rsidRDefault="00450192" w:rsidP="00450192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47F581F4" w14:textId="77777777" w:rsidR="00450192" w:rsidRPr="00FC46CC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30874EF9" w14:textId="77777777" w:rsidR="00450192" w:rsidRPr="009C0DBE" w:rsidRDefault="00450192" w:rsidP="00450192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D7E6C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6B0912CB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DA0D47" w14:textId="77777777" w:rsidR="00450192" w:rsidRDefault="00450192" w:rsidP="0045019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C4803" w14:textId="77777777" w:rsidR="00450192" w:rsidRDefault="00450192" w:rsidP="00450192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39898" w14:textId="27BC9D05" w:rsidR="00450192" w:rsidRDefault="00450192" w:rsidP="00450192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Matryca rozmiar: min 21,5”, max 23''</w:t>
            </w:r>
          </w:p>
          <w:p w14:paraId="0E21E2A7" w14:textId="77777777" w:rsidR="00450192" w:rsidRDefault="00450192" w:rsidP="00450192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500D591" w14:textId="2DFFDF97" w:rsidR="00450192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>1920 x 1080, 1366 x 768</w:t>
            </w:r>
          </w:p>
          <w:p w14:paraId="4C0DFEA8" w14:textId="77777777" w:rsidR="00450192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4FEF4AD9" w14:textId="77777777" w:rsidR="00450192" w:rsidRPr="0001274A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A173C2D" w14:textId="77777777" w:rsidR="00450192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Jasność: min 250nits</w:t>
            </w:r>
          </w:p>
          <w:p w14:paraId="586C5FEA" w14:textId="77777777" w:rsidR="00450192" w:rsidRDefault="00450192" w:rsidP="00450192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87E7B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228E050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2D4FB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175E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5EFA4" w14:textId="77777777" w:rsidR="00450192" w:rsidRPr="00046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77205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3A7822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2D360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53E5D1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14A43189" w14:textId="77777777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D077E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05D17ACF" w14:textId="5E500095" w:rsidR="00450192" w:rsidRPr="00F40E7F" w:rsidRDefault="00450192" w:rsidP="00F40E7F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708A58" w14:textId="783AA94A" w:rsidR="00450192" w:rsidRPr="00DA7F90" w:rsidRDefault="00450192" w:rsidP="00F40E7F">
            <w:pPr>
              <w:pStyle w:val="TableContents"/>
              <w:snapToGrid w:val="0"/>
              <w:rPr>
                <w:b/>
              </w:rPr>
            </w:pPr>
          </w:p>
        </w:tc>
      </w:tr>
      <w:tr w:rsidR="00450192" w14:paraId="1A214047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FC6A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5FF9E" w14:textId="40403E58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C1448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lud dostawcy świadczona na miejscu u klienta z możliwością pozostawienia dysku twardego u Zamawiającego.</w:t>
            </w:r>
          </w:p>
          <w:p w14:paraId="21C2FDBA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508C8DE1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4A9A6C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4912DDC7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3D2EC24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DBA08ED" w14:textId="77777777" w:rsidR="00450192" w:rsidRDefault="00450192" w:rsidP="00450192">
            <w:pPr>
              <w:pStyle w:val="TableContents"/>
              <w:snapToGrid w:val="0"/>
              <w:rPr>
                <w:b/>
              </w:rPr>
            </w:pPr>
          </w:p>
          <w:p w14:paraId="3B2BCB41" w14:textId="64F56302" w:rsidR="00450192" w:rsidRPr="00DA7F90" w:rsidRDefault="00450192" w:rsidP="00450192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450192" w14:paraId="0A50D218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B9819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6A251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BDCFD9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DB8A2E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66666D4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88BDA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A1FAF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E4F38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2791FE99" w14:textId="744A6C9A" w:rsidR="00450192" w:rsidRPr="00C60EB1" w:rsidRDefault="00450192" w:rsidP="00450192">
            <w:pPr>
              <w:numPr>
                <w:ilvl w:val="0"/>
                <w:numId w:val="5"/>
              </w:numPr>
              <w:rPr>
                <w:color w:val="FF0000"/>
              </w:rPr>
            </w:pP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 xml:space="preserve">Płyta główna zaprojektowana i wyprodukowana </w:t>
            </w:r>
            <w:r w:rsidR="00C60EB1"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 xml:space="preserve">na zlecenie </w:t>
            </w: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>producenta komputera, dedykowana dla danego urządzenia, logo producenta komputera</w:t>
            </w:r>
          </w:p>
          <w:p w14:paraId="26E0F2C0" w14:textId="77777777" w:rsidR="00450192" w:rsidRDefault="00450192" w:rsidP="00450192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>trwale naniesione na etapie produkcji na płycie głównej;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1ECD67F3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 xml:space="preserve">min. 2 porty USB 3.0, (minimum 3 porty USB z tyłu obudowy) wyprowadzonych na zewnątrz obudowy, 1x HDMI lub DP (multimode technology - wsparcie połczenia HDMI/DVI) , port sieciowy RJ-45, wyjście słuchawek. Wymagana ilość i rozmieszczenie (na zewnątrz obudowy komputera) portów oraz złączy nie może być osiągnięta w wyniku stosowania konwerterów, przejściówek itp. </w:t>
            </w:r>
          </w:p>
          <w:p w14:paraId="49199198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Czytnik kart multimedialnych, czytający min. karty SD</w:t>
            </w:r>
          </w:p>
          <w:p w14:paraId="74F35686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64B3882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kożystanie z wideokonferencji.</w:t>
            </w:r>
          </w:p>
          <w:p w14:paraId="7EC3A75E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32F8C0AD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0C048CAF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2595D544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235452" w14:textId="4945B61C" w:rsidR="00450192" w:rsidRPr="00DA7F90" w:rsidRDefault="00450192" w:rsidP="00450192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027A61E9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1934F5CD" w14:textId="77777777" w:rsidR="00EA6A5D" w:rsidRDefault="00EA6A5D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024EA70" w14:textId="5589968C" w:rsidR="00EA6A5D" w:rsidRDefault="00EA6A5D" w:rsidP="00EA6A5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Część </w:t>
      </w:r>
      <w:r w:rsidR="00B210E1">
        <w:rPr>
          <w:rFonts w:ascii="Arial" w:hAnsi="Arial" w:cs="Arial"/>
          <w:b/>
          <w:bCs/>
          <w:sz w:val="20"/>
          <w:szCs w:val="20"/>
        </w:rPr>
        <w:t>3</w:t>
      </w:r>
    </w:p>
    <w:p w14:paraId="10596C67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Komputer typu Notebook –  1szt.</w:t>
      </w:r>
    </w:p>
    <w:p w14:paraId="51A0621D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</w:p>
    <w:p w14:paraId="10E0E34E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…………………………….… </w:t>
      </w:r>
    </w:p>
    <w:p w14:paraId="1E7CE8FA" w14:textId="77777777" w:rsidR="001D4ABE" w:rsidRDefault="001D4ABE" w:rsidP="001D4ABE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 xml:space="preserve">Producent (pełna nazwa) </w:t>
      </w:r>
      <w:bookmarkStart w:id="2" w:name="__DdeLink__7_1272808508"/>
      <w:r>
        <w:rPr>
          <w:rFonts w:ascii="Arial" w:hAnsi="Arial" w:cs="Arial"/>
        </w:rPr>
        <w:t xml:space="preserve">                            .......................................….</w:t>
      </w:r>
      <w:bookmarkEnd w:id="2"/>
    </w:p>
    <w:p w14:paraId="390276CB" w14:textId="77777777" w:rsidR="001D4ABE" w:rsidRDefault="001D4ABE" w:rsidP="001D4ABE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</w:t>
      </w:r>
    </w:p>
    <w:p w14:paraId="2E941786" w14:textId="77777777" w:rsidR="001D4ABE" w:rsidRDefault="001D4ABE" w:rsidP="001D4ABE"/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1D4ABE" w14:paraId="670BA340" w14:textId="77777777" w:rsidTr="0034164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25737F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Zestaw Komputerowy</w:t>
            </w:r>
          </w:p>
        </w:tc>
      </w:tr>
      <w:tr w:rsidR="001D4ABE" w14:paraId="44F32878" w14:textId="77777777" w:rsidTr="0034164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482ACE3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42F5AC0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7B9733C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0868575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73BAD056" w14:textId="21EE69A1" w:rsidR="001D4ABE" w:rsidRPr="00DD1D06" w:rsidRDefault="001D4ABE" w:rsidP="00341641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1,4,5</w:t>
            </w:r>
            <w:r w:rsidR="00450192">
              <w:rPr>
                <w:sz w:val="22"/>
                <w:szCs w:val="22"/>
              </w:rPr>
              <w:t>,6</w:t>
            </w:r>
            <w:r w:rsidRPr="00DD1D0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11</w:t>
            </w:r>
            <w:r w:rsidRPr="00DD1D06">
              <w:rPr>
                <w:sz w:val="22"/>
                <w:szCs w:val="22"/>
              </w:rPr>
              <w:t xml:space="preserve">,14,16) </w:t>
            </w:r>
          </w:p>
          <w:p w14:paraId="60D776B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D4ABE" w14:paraId="3D8EBE47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46E7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DBFA5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DC135" w14:textId="77777777" w:rsidR="001D4ABE" w:rsidRPr="00FC46CC" w:rsidRDefault="001D4ABE" w:rsidP="0034164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Komputer typu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Notebook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. W ofercie wymagane jest podanie modelu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komputera i monitora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49E4CC" w14:textId="77777777" w:rsidR="001D4ABE" w:rsidRDefault="001D4ABE" w:rsidP="00341641">
            <w:pPr>
              <w:pStyle w:val="TableHeading"/>
              <w:snapToGrid w:val="0"/>
            </w:pPr>
            <w:r>
              <w:t>Nazwa producenta:</w:t>
            </w:r>
          </w:p>
          <w:p w14:paraId="70DB3814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25034C88" w14:textId="77777777" w:rsidR="001D4ABE" w:rsidRDefault="001D4ABE" w:rsidP="00341641">
            <w:pPr>
              <w:pStyle w:val="TableHeading"/>
              <w:snapToGrid w:val="0"/>
            </w:pPr>
            <w:r>
              <w:t>Typ:</w:t>
            </w:r>
          </w:p>
          <w:p w14:paraId="0A9BBB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136A4DEE" w14:textId="77777777" w:rsidR="001D4ABE" w:rsidRDefault="001D4ABE" w:rsidP="00341641">
            <w:pPr>
              <w:pStyle w:val="TableHeading"/>
              <w:snapToGrid w:val="0"/>
            </w:pPr>
            <w:r>
              <w:t>Model</w:t>
            </w:r>
          </w:p>
          <w:p w14:paraId="703C5D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56D17BFF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47A8A27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67F10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55769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745BD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1B4166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03AF401B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CD8B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1D0A7" w14:textId="77777777" w:rsidR="001D4ABE" w:rsidRPr="00DA7F90" w:rsidRDefault="001D4ABE" w:rsidP="00341641">
            <w:pPr>
              <w:pStyle w:val="TableContents"/>
              <w:rPr>
                <w:b/>
              </w:rPr>
            </w:pPr>
            <w:r w:rsidRPr="00DA7F90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E3BAE" w14:textId="77777777" w:rsidR="001D4ABE" w:rsidRPr="00DA7F90" w:rsidRDefault="001D4ABE" w:rsidP="0034164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7F90">
              <w:rPr>
                <w:rFonts w:ascii="Times New Roman" w:hAnsi="Times New Roman" w:cs="Times New Roman"/>
                <w:b/>
                <w:bCs/>
              </w:rPr>
              <w:t>Dopuszczany jest sprzęt producentów: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F47812" w14:textId="4F24EF99" w:rsidR="001D4ABE" w:rsidRDefault="001D4ABE" w:rsidP="00F91407">
            <w:pPr>
              <w:pStyle w:val="TableHeading"/>
              <w:snapToGrid w:val="0"/>
              <w:jc w:val="left"/>
            </w:pPr>
          </w:p>
        </w:tc>
      </w:tr>
      <w:tr w:rsidR="00450192" w14:paraId="6A96498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AFF22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5AA572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A0E68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Procesor wielordzeniowy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lub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i7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CPU Mark wynik 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min.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6400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punktów 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C75FE3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Dokładny model:</w:t>
            </w:r>
          </w:p>
          <w:p w14:paraId="2BB66ECB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…………………..</w:t>
            </w:r>
          </w:p>
          <w:p w14:paraId="06579FB3" w14:textId="10C527CF" w:rsidR="00450192" w:rsidRDefault="00450192" w:rsidP="00450192">
            <w:pPr>
              <w:pStyle w:val="TableHeading"/>
              <w:snapToGrid w:val="0"/>
              <w:jc w:val="left"/>
            </w:pPr>
            <w:r w:rsidRPr="004512A4">
              <w:t>Wydajność oferowanego procesora:…………</w:t>
            </w:r>
          </w:p>
        </w:tc>
      </w:tr>
      <w:tr w:rsidR="00450192" w14:paraId="1F26BD8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EAB8A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78028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C731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4D12">
              <w:rPr>
                <w:rFonts w:ascii="Times New Roman" w:hAnsi="Times New Roman" w:cs="Times New Roman"/>
                <w:bCs/>
                <w:color w:val="000000"/>
              </w:rPr>
              <w:t>min. 16GB możliwość rozbudowy do min 32GB</w:t>
            </w:r>
            <w:r w:rsidRPr="00FF049D">
              <w:rPr>
                <w:rFonts w:ascii="Times New Roman" w:hAnsi="Times New Roman" w:cs="Times New Roman"/>
                <w:b/>
                <w:bCs/>
              </w:rPr>
              <w:t>, zgodne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FAE083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Link do ogólnej specyfikacji modelu:</w:t>
            </w:r>
          </w:p>
          <w:p w14:paraId="7E83E012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………………..</w:t>
            </w:r>
          </w:p>
          <w:p w14:paraId="25393804" w14:textId="2438149E" w:rsidR="00450192" w:rsidRDefault="00450192" w:rsidP="00450192">
            <w:pPr>
              <w:pStyle w:val="TableContents"/>
              <w:snapToGrid w:val="0"/>
            </w:pPr>
            <w:r w:rsidRPr="004512A4">
              <w:rPr>
                <w:b/>
              </w:rPr>
              <w:t>Oferowana wielkość pamięci operacyjnej:………</w:t>
            </w:r>
          </w:p>
        </w:tc>
      </w:tr>
      <w:tr w:rsidR="00450192" w14:paraId="600B26B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40E5B7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B96DE1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926C1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10A808" w14:textId="167BB177" w:rsidR="00450192" w:rsidRDefault="00450192" w:rsidP="00450192">
            <w:pPr>
              <w:pStyle w:val="TableContents"/>
              <w:snapToGrid w:val="0"/>
            </w:pPr>
            <w:r w:rsidRPr="004512A4">
              <w:rPr>
                <w:b/>
                <w:bCs/>
              </w:rPr>
              <w:t>Wielkość oferowanego dysku:………………</w:t>
            </w:r>
          </w:p>
        </w:tc>
      </w:tr>
      <w:tr w:rsidR="00450192" w14:paraId="6A2BFEB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99619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FFF79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875E2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Grafika powinna umożliwiać pracę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4.4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2F5065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04475821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8A6E0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6AFC5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214F3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BA75D5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034DC8A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CA51B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6E2B6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EE3B9C" w14:textId="2EC5C6AF" w:rsidR="00450192" w:rsidRPr="00A24487" w:rsidRDefault="009405A2" w:rsidP="00450192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Wymagany wpis w specyfikacji o posiadaniu certyfikatu </w:t>
            </w:r>
            <w:r w:rsidR="00450192" w:rsidRPr="00A24487">
              <w:rPr>
                <w:rFonts w:ascii="Times New Roman" w:hAnsi="Times New Roman" w:cs="Times New Roman"/>
                <w:b/>
                <w:color w:val="000000"/>
              </w:rPr>
              <w:t>MIL-STD-810</w:t>
            </w:r>
            <w:r w:rsidR="0045019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–</w:t>
            </w:r>
            <w:r w:rsidR="0045019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załączyć </w:t>
            </w: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specyfikację komputera zawierającą tą informację</w:t>
            </w:r>
            <w:r w:rsidR="00450192" w:rsidRPr="00972114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718D7D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62CF91C3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16A89F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FB754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8DAA6" w14:textId="77777777" w:rsidR="00450192" w:rsidRPr="00E704A5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E704A5">
              <w:rPr>
                <w:rFonts w:ascii="Times New Roman" w:hAnsi="Times New Roman" w:cs="Times New Roman"/>
                <w:color w:val="000000"/>
              </w:rPr>
              <w:t xml:space="preserve">Rozmiar ekranu: </w:t>
            </w:r>
            <w:r>
              <w:rPr>
                <w:rFonts w:ascii="Times New Roman" w:hAnsi="Times New Roman" w:cs="Times New Roman"/>
                <w:color w:val="000000"/>
              </w:rPr>
              <w:t>13,3</w:t>
            </w:r>
            <w:r w:rsidRPr="00E704A5">
              <w:rPr>
                <w:rFonts w:ascii="Times New Roman" w:hAnsi="Times New Roman" w:cs="Times New Roman"/>
                <w:color w:val="000000"/>
              </w:rPr>
              <w:t>''</w:t>
            </w:r>
          </w:p>
          <w:p w14:paraId="1B28D093" w14:textId="77777777" w:rsidR="00450192" w:rsidRPr="00DF1392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color w:val="000000"/>
              </w:rPr>
              <w:t xml:space="preserve">Obsługiwane rozdzielczości: </w:t>
            </w:r>
          </w:p>
          <w:p w14:paraId="07D648B5" w14:textId="77777777" w:rsidR="00450192" w:rsidRPr="00497A48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bCs/>
                <w:color w:val="000000"/>
              </w:rPr>
              <w:t>1920 x 1080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497A48">
              <w:rPr>
                <w:rFonts w:ascii="Times New Roman" w:hAnsi="Times New Roman" w:cs="Times New Roman"/>
                <w:bCs/>
              </w:rPr>
              <w:t>1366 x 768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42B00F29" w14:textId="77777777" w:rsidR="00450192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8E7F23">
              <w:rPr>
                <w:rFonts w:ascii="Times New Roman" w:hAnsi="Times New Roman" w:cs="Times New Roman"/>
                <w:bCs/>
                <w:color w:val="000000"/>
              </w:rPr>
              <w:t xml:space="preserve">Matryca matowa, IPS, </w:t>
            </w:r>
            <w:r>
              <w:rPr>
                <w:rFonts w:ascii="Times New Roman" w:hAnsi="Times New Roman" w:cs="Times New Roman"/>
                <w:color w:val="000000"/>
              </w:rPr>
              <w:t>Rodzaj podświetlenia: LED</w:t>
            </w:r>
          </w:p>
          <w:p w14:paraId="774275B4" w14:textId="77777777" w:rsidR="00450192" w:rsidRDefault="00450192" w:rsidP="0045019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AA641D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</w:tc>
      </w:tr>
      <w:tr w:rsidR="00450192" w14:paraId="7A7A97F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7CEE3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8CDA1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Bateria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57A4C" w14:textId="77777777" w:rsidR="00450192" w:rsidRPr="00E1215D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Praca na jednym ładowaniu min. 6 godz.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18329" w14:textId="77777777" w:rsidR="00450192" w:rsidRPr="00E637F5" w:rsidRDefault="00450192" w:rsidP="00450192">
            <w:pPr>
              <w:pStyle w:val="TableContents"/>
              <w:snapToGrid w:val="0"/>
              <w:rPr>
                <w:b/>
              </w:rPr>
            </w:pPr>
            <w:r w:rsidRPr="00E637F5">
              <w:rPr>
                <w:b/>
              </w:rPr>
              <w:t>Konfiguracja i pojemność baterii:</w:t>
            </w:r>
          </w:p>
          <w:p w14:paraId="702195A8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  <w:p w14:paraId="53773F19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  <w:p w14:paraId="20BC7FAB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</w:tc>
      </w:tr>
      <w:tr w:rsidR="00450192" w14:paraId="01E0BA39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3C3B4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17B16D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FE5EB2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, BIOS zgodny ze specyfikacją UEFI. Możliwość, bez uruchamiania systemu operacyjnego z dysku twardego komputera lub innych, podłączonych do niego urządzeń zewnętrznych  włączenia/wyłączenia wbudowanego kontrolera LAN, ustawienia w trybie PXE, w trybie chmura oraz w trybie UEFI.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8379B3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5A7D7BEF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4C94B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AF8A6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5FE1BDD6" w14:textId="77777777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3CAA28" w14:textId="77777777" w:rsidR="00450192" w:rsidRDefault="00450192" w:rsidP="0045019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 9001 dla producenta sprzętu (załączyć dokument potwierdzający spełnianie wymogu)</w:t>
            </w:r>
          </w:p>
          <w:p w14:paraId="6A30AD64" w14:textId="197C4252" w:rsidR="00450192" w:rsidRPr="00F40E7F" w:rsidRDefault="00450192" w:rsidP="00F40E7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FAF45D" w14:textId="1FD98E74" w:rsidR="00450192" w:rsidRDefault="00450192" w:rsidP="00F40E7F">
            <w:pPr>
              <w:pStyle w:val="TableContents"/>
              <w:snapToGrid w:val="0"/>
            </w:pPr>
          </w:p>
        </w:tc>
      </w:tr>
      <w:tr w:rsidR="00450192" w14:paraId="59C3CD0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86C3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D805C" w14:textId="3C5A21C1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20A3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746F7E34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74498BF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E427C2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2FD603C3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405B11DA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00C8B303" w14:textId="77777777" w:rsidR="00450192" w:rsidRDefault="00450192" w:rsidP="00450192">
            <w:pPr>
              <w:pStyle w:val="TableContents"/>
              <w:snapToGrid w:val="0"/>
              <w:rPr>
                <w:b/>
              </w:rPr>
            </w:pPr>
          </w:p>
          <w:p w14:paraId="61ECF019" w14:textId="2E883343" w:rsidR="00450192" w:rsidRPr="00582287" w:rsidRDefault="00450192" w:rsidP="00450192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450192" w14:paraId="498AA77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DF04B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84A29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1C35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1090AA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5681B058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B571EC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7486F87" w14:textId="0031206C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5F2A6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</w:p>
          <w:p w14:paraId="60EB7751" w14:textId="06E06EC3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Opis wymagań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E37A4" w14:textId="77777777" w:rsidR="00450192" w:rsidRPr="00F91407" w:rsidRDefault="00450192" w:rsidP="00450192">
            <w:pPr>
              <w:ind w:left="720"/>
              <w:jc w:val="both"/>
              <w:rPr>
                <w:rFonts w:ascii="Times New Roman" w:hAnsi="Times New Roman" w:cs="Times New Roman"/>
                <w:bCs/>
              </w:rPr>
            </w:pPr>
          </w:p>
          <w:p w14:paraId="444D4022" w14:textId="5E3AB2E7" w:rsidR="00450192" w:rsidRPr="00C60EB1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 xml:space="preserve">komputera – </w:t>
            </w:r>
            <w:r w:rsidRPr="00185067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 xml:space="preserve">do oferty należy dołączyć </w:t>
            </w:r>
            <w:r w:rsidRPr="00C60EB1">
              <w:rPr>
                <w:rFonts w:ascii="Times New Roman" w:hAnsi="Times New Roman" w:cs="Times New Roman"/>
                <w:b/>
                <w:bCs/>
                <w:lang w:val="sv-SE"/>
              </w:rPr>
              <w:t>link strony.</w:t>
            </w:r>
          </w:p>
          <w:p w14:paraId="62A22CCB" w14:textId="77777777" w:rsidR="00450192" w:rsidRPr="00C60EB1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lang w:val="sv-SE"/>
              </w:rPr>
            </w:pPr>
            <w:r w:rsidRPr="00C60EB1">
              <w:rPr>
                <w:rFonts w:ascii="Times New Roman" w:hAnsi="Times New Roman" w:cs="Times New Roman"/>
                <w:bCs/>
                <w:color w:val="FF0000"/>
              </w:rPr>
              <w:t>Płyta główna zaprojektowana i wyprodukowana na zlecenie producenta komputera, dedykowana dla danego urządzenia, trwale naniesione na etapie produkcji na płycie głównej logo producenta komputera;</w:t>
            </w:r>
          </w:p>
          <w:p w14:paraId="029D5CCA" w14:textId="77777777" w:rsidR="00450192" w:rsidRPr="00972114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Wyposażony w porty: Min. 2 x USB 3.0 Type-A, 1 x USB 3.2 Type-C z obsługą DisplayPort, Power Delivery oraz Thunderbolt 3, 1x HDMI lub DP, port sieciowy RJ-45, wyjście słuchawek.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14:paraId="69FD5A37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sieciowa 10/100/1000 Ethernet RJ 45, zintegrowana z płytą główną.</w:t>
            </w:r>
          </w:p>
          <w:p w14:paraId="377AEFF6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WiFi 802.11 ac/b/g/n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C81045" w14:textId="77777777" w:rsidR="00450192" w:rsidRDefault="00450192" w:rsidP="00450192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lastRenderedPageBreak/>
              <w:t xml:space="preserve"> </w:t>
            </w:r>
          </w:p>
          <w:p w14:paraId="02548424" w14:textId="29D93B63" w:rsidR="00450192" w:rsidRPr="00A87213" w:rsidRDefault="00450192" w:rsidP="00450192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>Podać link do strony:</w:t>
            </w:r>
          </w:p>
          <w:p w14:paraId="7F5E0F66" w14:textId="77777777" w:rsidR="00450192" w:rsidRPr="00A87213" w:rsidRDefault="00450192" w:rsidP="00450192">
            <w:pPr>
              <w:pStyle w:val="TableContents"/>
              <w:snapToGrid w:val="0"/>
              <w:rPr>
                <w:b/>
              </w:rPr>
            </w:pPr>
          </w:p>
        </w:tc>
      </w:tr>
    </w:tbl>
    <w:p w14:paraId="35AD336A" w14:textId="77777777" w:rsidR="001D4ABE" w:rsidRDefault="001D4ABE" w:rsidP="001D4ABE">
      <w:pPr>
        <w:rPr>
          <w:rFonts w:ascii="Arial" w:hAnsi="Arial" w:cs="Arial"/>
          <w:b/>
          <w:bCs/>
          <w:sz w:val="20"/>
          <w:szCs w:val="20"/>
        </w:rPr>
      </w:pPr>
    </w:p>
    <w:p w14:paraId="3558DE3A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25FB69DA" w14:textId="77777777" w:rsidR="004A4DE0" w:rsidRDefault="004A4DE0" w:rsidP="004A4D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4</w:t>
      </w:r>
    </w:p>
    <w:p w14:paraId="391898A7" w14:textId="77777777" w:rsidR="004A4DE0" w:rsidRDefault="004A4DE0" w:rsidP="004A4DE0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Serwer plików  - 1 szt.</w:t>
      </w:r>
    </w:p>
    <w:p w14:paraId="7FA50AF1" w14:textId="77777777" w:rsidR="004A4DE0" w:rsidRPr="00090C2F" w:rsidRDefault="004A4DE0" w:rsidP="004A4DE0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sz w:val="20"/>
          <w:szCs w:val="20"/>
        </w:rPr>
        <w:t>Model serwera</w:t>
      </w:r>
      <w:r w:rsidRPr="00090C2F">
        <w:rPr>
          <w:rFonts w:ascii="Arial" w:hAnsi="Arial" w:cs="Arial"/>
          <w:sz w:val="20"/>
          <w:szCs w:val="20"/>
        </w:rPr>
        <w:t xml:space="preserve">:                                        </w:t>
      </w:r>
      <w:r w:rsidRPr="00090C2F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RS3617RPxs</w:t>
      </w:r>
    </w:p>
    <w:p w14:paraId="79A1BC4E" w14:textId="77777777" w:rsidR="004A4DE0" w:rsidRPr="00090C2F" w:rsidRDefault="004A4DE0" w:rsidP="004A4DE0">
      <w:pPr>
        <w:pStyle w:val="Zwykytekst1"/>
        <w:rPr>
          <w:rFonts w:ascii="Arial" w:hAnsi="Arial" w:cs="Arial"/>
        </w:rPr>
      </w:pPr>
      <w:r w:rsidRPr="00090C2F">
        <w:rPr>
          <w:rFonts w:ascii="Arial" w:hAnsi="Arial" w:cs="Arial"/>
        </w:rPr>
        <w:t xml:space="preserve">Producent (pełna nazwa)                        </w:t>
      </w:r>
      <w:r>
        <w:rPr>
          <w:rFonts w:ascii="Arial" w:hAnsi="Arial" w:cs="Arial"/>
        </w:rPr>
        <w:t xml:space="preserve"> </w:t>
      </w:r>
      <w:proofErr w:type="spellStart"/>
      <w:r w:rsidRPr="00090C2F">
        <w:rPr>
          <w:rFonts w:ascii="Arial" w:hAnsi="Arial" w:cs="Arial"/>
        </w:rPr>
        <w:t>Synology</w:t>
      </w:r>
      <w:proofErr w:type="spellEnd"/>
    </w:p>
    <w:p w14:paraId="4CC1E6CF" w14:textId="77777777" w:rsidR="004A4DE0" w:rsidRDefault="004A4DE0" w:rsidP="004A4DE0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5C07162" w14:textId="77777777" w:rsidR="004A4DE0" w:rsidRDefault="004A4DE0" w:rsidP="004A4DE0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4A4DE0" w14:paraId="32D48963" w14:textId="77777777" w:rsidTr="00147E95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2CAA2CF" w14:textId="77777777" w:rsidR="004A4DE0" w:rsidRDefault="004A4DE0" w:rsidP="00147E95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Serwer plików</w:t>
            </w:r>
          </w:p>
        </w:tc>
      </w:tr>
      <w:tr w:rsidR="004A4DE0" w14:paraId="212E1269" w14:textId="77777777" w:rsidTr="00147E95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EA75890" w14:textId="77777777" w:rsidR="004A4DE0" w:rsidRDefault="004A4DE0" w:rsidP="00147E95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4FD3C45" w14:textId="77777777" w:rsidR="004A4DE0" w:rsidRDefault="004A4DE0" w:rsidP="00147E95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1FDE022" w14:textId="77777777" w:rsidR="004A4DE0" w:rsidRDefault="004A4DE0" w:rsidP="00147E95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38C539E" w14:textId="77777777" w:rsidR="004A4DE0" w:rsidRDefault="004A4DE0" w:rsidP="00147E95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09709105" w14:textId="77777777" w:rsidR="004A4DE0" w:rsidRPr="008E71E3" w:rsidRDefault="004A4DE0" w:rsidP="00147E95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3E781E45" w14:textId="3E2C9117" w:rsidR="004A4DE0" w:rsidRDefault="004A4DE0" w:rsidP="00147E95">
            <w:pPr>
              <w:pStyle w:val="TableHeading"/>
            </w:pPr>
            <w:r>
              <w:t>pkt. 4,5,14)</w:t>
            </w:r>
          </w:p>
        </w:tc>
      </w:tr>
      <w:tr w:rsidR="004A4DE0" w14:paraId="5DD8454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851BB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4FF97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4E220A" w14:textId="77777777" w:rsidR="004A4DE0" w:rsidRPr="00B851FC" w:rsidRDefault="004A4DE0" w:rsidP="00147E95">
            <w:pPr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plików w obudowie typu RACK do zamontowania w szafie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7CBFD6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450FB88C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70BD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DF66B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3535E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będzie wykorzystywany do przechowywania kopii zapasowych plików generowanych przez użytkowników, nagrań i zdjęć z urządzeń medycznych.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Serwer będzie działał jako lustrzane odbicie serwera aktualnie wykorzystywanego przez Szpital.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4C21797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5B8BD830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7B1A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6D82B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2F9934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>producenta</w:t>
            </w:r>
            <w:r w:rsidRPr="00B85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</w:rPr>
              <w:t>Synology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15207B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0F5BFBA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18A8C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CDFEC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72A05" w14:textId="77777777" w:rsidR="004A4DE0" w:rsidRDefault="004A4DE0" w:rsidP="00147E95">
            <w:pPr>
              <w:jc w:val="both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</w:t>
            </w:r>
            <w:r w:rsidRPr="005A650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wielordzeniowy, </w:t>
            </w:r>
            <w:r w:rsidRPr="005A650B">
              <w:rPr>
                <w:rFonts w:ascii="Times New Roman" w:hAnsi="Times New Roman" w:cs="Times New Roman"/>
              </w:rPr>
              <w:t>INTEL Xeon D-1521</w:t>
            </w:r>
            <w:r>
              <w:rPr>
                <w:rFonts w:ascii="Times New Roman" w:hAnsi="Times New Roman" w:cs="Times New Roman"/>
              </w:rPr>
              <w:t xml:space="preserve"> osiągający wynik 5,931 w teście </w:t>
            </w:r>
            <w:proofErr w:type="spellStart"/>
            <w:r>
              <w:rPr>
                <w:rFonts w:ascii="Times New Roman" w:hAnsi="Times New Roman" w:cs="Times New Roman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</w:rPr>
              <w:t xml:space="preserve"> CPU (na dzień 22.07.2020), dopuszczalny jest procesor o lepszym wyniku 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testu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CPU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  <w:p w14:paraId="66E3A7A7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A3A775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 xml:space="preserve"> Dokładny model:</w:t>
            </w:r>
          </w:p>
        </w:tc>
      </w:tr>
      <w:tr w:rsidR="004A4DE0" w:rsidRPr="00B851FC" w14:paraId="5AEB418D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25929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lastRenderedPageBreak/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360C5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944E78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min. 16GB DDR4 możliwość rozbudowy do min 64GB, min. dwa </w:t>
            </w:r>
            <w:proofErr w:type="spellStart"/>
            <w:r w:rsidRPr="00B851FC">
              <w:rPr>
                <w:rFonts w:ascii="Times New Roman" w:hAnsi="Times New Roman" w:cs="Times New Roman"/>
                <w:bCs/>
                <w:color w:val="000000"/>
              </w:rPr>
              <w:t>sloty</w:t>
            </w:r>
            <w:proofErr w:type="spellEnd"/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wolne</w:t>
            </w:r>
            <w:r w:rsidRPr="00B851FC">
              <w:rPr>
                <w:rFonts w:ascii="Times New Roman" w:hAnsi="Times New Roman" w:cs="Times New Roman"/>
                <w:b/>
                <w:bCs/>
              </w:rPr>
              <w:t>, zgodnie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64CEF7" w14:textId="77777777" w:rsidR="004A4DE0" w:rsidRDefault="004A4DE0" w:rsidP="00147E9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Link do ogólnej specyfikacji modelu:</w:t>
            </w:r>
          </w:p>
          <w:p w14:paraId="10636D0A" w14:textId="77777777" w:rsidR="00140CC9" w:rsidRDefault="00140CC9" w:rsidP="00147E9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E931076" w14:textId="515ADDCB" w:rsidR="00140CC9" w:rsidRPr="00B851FC" w:rsidRDefault="00140CC9" w:rsidP="00147E9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512A4">
              <w:rPr>
                <w:b/>
              </w:rPr>
              <w:t>Oferowana wielkość pamięci operacyjnej:………</w:t>
            </w:r>
          </w:p>
        </w:tc>
      </w:tr>
      <w:tr w:rsidR="004A4DE0" w:rsidRPr="00B851FC" w14:paraId="06DED246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EB164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2803C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5907C" w14:textId="77777777" w:rsidR="004A4DE0" w:rsidRDefault="004A4DE0" w:rsidP="004A4DE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Min. 12 kieszeni na dyski </w:t>
            </w:r>
            <w:r>
              <w:rPr>
                <w:rFonts w:ascii="Times New Roman" w:hAnsi="Times New Roman" w:cs="Times New Roman"/>
                <w:szCs w:val="22"/>
              </w:rPr>
              <w:t xml:space="preserve">3,5” 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typu Hot Plug wraz z elementami montażowymi. </w:t>
            </w:r>
          </w:p>
          <w:p w14:paraId="74249872" w14:textId="77777777" w:rsidR="004A4DE0" w:rsidRPr="00B851FC" w:rsidRDefault="004A4DE0" w:rsidP="004A4DE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Możliwość dołączenia jednostek rozszerzających umożliwiających </w:t>
            </w:r>
            <w:r>
              <w:rPr>
                <w:rFonts w:ascii="Times New Roman" w:hAnsi="Times New Roman" w:cs="Times New Roman"/>
                <w:szCs w:val="22"/>
              </w:rPr>
              <w:t>dodanie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 kolejnych dysków</w:t>
            </w:r>
            <w:r>
              <w:rPr>
                <w:rFonts w:ascii="Times New Roman" w:hAnsi="Times New Roman" w:cs="Times New Roman"/>
                <w:szCs w:val="22"/>
              </w:rPr>
              <w:t xml:space="preserve"> (niedopuszczalne jest połączenie przez USB)</w:t>
            </w:r>
            <w:r w:rsidRPr="00B851F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F93E7B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372C60" w14:paraId="625E601F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3575E3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F8509D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Obsługiwane typy macierzy RAID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99E5B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851FC">
              <w:rPr>
                <w:rFonts w:ascii="Times New Roman" w:hAnsi="Times New Roman" w:cs="Times New Roman"/>
                <w:color w:val="000000"/>
                <w:lang w:val="en-US"/>
              </w:rPr>
              <w:t>JBOD, RAID 0,  RAID 1,  RAID 5,  RAID 6,  RAID 10,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7CE4B2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A4DE0" w:rsidRPr="00B851FC" w14:paraId="33D0146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A6ED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ADEF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Płyta główna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84755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Płyta główna min </w:t>
            </w:r>
            <w:r>
              <w:rPr>
                <w:rFonts w:ascii="Times New Roman" w:hAnsi="Times New Roman" w:cs="Times New Roman"/>
                <w:color w:val="000000"/>
              </w:rPr>
              <w:t>j</w:t>
            </w:r>
            <w:r w:rsidRPr="00B851FC">
              <w:rPr>
                <w:rFonts w:ascii="Times New Roman" w:hAnsi="Times New Roman" w:cs="Times New Roman"/>
                <w:color w:val="000000"/>
              </w:rPr>
              <w:t>edn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B851FC">
              <w:rPr>
                <w:rFonts w:ascii="Times New Roman" w:hAnsi="Times New Roman" w:cs="Times New Roman"/>
                <w:color w:val="000000"/>
              </w:rPr>
              <w:t>procesor</w:t>
            </w:r>
            <w:r>
              <w:rPr>
                <w:rFonts w:ascii="Times New Roman" w:hAnsi="Times New Roman" w:cs="Times New Roman"/>
                <w:color w:val="000000"/>
              </w:rPr>
              <w:t>owa</w:t>
            </w:r>
            <w:r w:rsidRPr="00B851FC">
              <w:rPr>
                <w:rFonts w:ascii="Times New Roman" w:hAnsi="Times New Roman" w:cs="Times New Roman"/>
                <w:color w:val="000000"/>
              </w:rPr>
              <w:t>. Płyta musi być zaprojektowana przez producenta serwera i oznaczona jego znakiem firmowym.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8531AF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3B85A773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BFA80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5F217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Interfejsy sieciowe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54449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Wbudowane minimum 4 porty Gigabit Ethernet (10/100/1000) z obsługą Link </w:t>
            </w:r>
            <w:proofErr w:type="spellStart"/>
            <w:r w:rsidRPr="00B851FC">
              <w:rPr>
                <w:rFonts w:ascii="Times New Roman" w:hAnsi="Times New Roman" w:cs="Times New Roman"/>
                <w:color w:val="000000"/>
              </w:rPr>
              <w:t>Aggregation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E95599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080924F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5AA97" w14:textId="77777777" w:rsidR="004A4DE0" w:rsidRPr="00B851FC" w:rsidRDefault="004A4DE0" w:rsidP="00147E95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E2517" w14:textId="77777777" w:rsidR="004A4DE0" w:rsidRPr="00B851FC" w:rsidRDefault="004A4DE0" w:rsidP="00147E95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1D313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 xml:space="preserve">Typu RACK </w:t>
            </w:r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</w:p>
          <w:p w14:paraId="0C8B5314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serwera, numerem seryjnym part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>numberem</w:t>
            </w:r>
            <w:proofErr w:type="spellEnd"/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pozwalającym na jednoznaczna identyfikacje zaoferowanej konfiguracji</w:t>
            </w:r>
          </w:p>
          <w:p w14:paraId="57FECB34" w14:textId="77777777" w:rsidR="004A4DE0" w:rsidRPr="00B851FC" w:rsidRDefault="004A4DE0" w:rsidP="00147E9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>Obudowa musi umożliwiać montaż w szafie typu RACK. Elementy montażowe musza znajdować się w zestawie.</w:t>
            </w:r>
          </w:p>
          <w:p w14:paraId="64C678C8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48A44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0BB1E024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DC4F3A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D85E0D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Zasilanie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9D0DD7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bookmarkStart w:id="3" w:name="OLE_LINK1"/>
            <w:bookmarkStart w:id="4" w:name="OLE_LINK2"/>
            <w:bookmarkStart w:id="5" w:name="OLE_LINK3"/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musi być wyposażony w min. 2 zasilacze redundantne .</w:t>
            </w:r>
            <w:bookmarkEnd w:id="3"/>
            <w:bookmarkEnd w:id="4"/>
            <w:bookmarkEnd w:id="5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28A0E9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2371F5" w14:paraId="35F4634E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08238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08093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16642" w14:textId="77777777" w:rsidR="004A4DE0" w:rsidRPr="008F779B" w:rsidRDefault="004A4DE0" w:rsidP="00147E9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F779B">
              <w:rPr>
                <w:rFonts w:ascii="Times New Roman" w:hAnsi="Times New Roman" w:cs="Times New Roman"/>
                <w:bCs/>
                <w:color w:val="000000"/>
              </w:rPr>
              <w:t>Serwer musi posiadać możliwość udostępniania zasobów komputerom wyposażonym w system operacyjny z rodziny Windows 32/64 bit z wykorzystaniem prot</w:t>
            </w:r>
            <w:r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Pr="008F779B">
              <w:rPr>
                <w:rFonts w:ascii="Times New Roman" w:hAnsi="Times New Roman" w:cs="Times New Roman"/>
                <w:bCs/>
                <w:color w:val="000000"/>
              </w:rPr>
              <w:t>kołu CIFS.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8CF088" w14:textId="77777777" w:rsidR="004A4DE0" w:rsidRPr="008F779B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3CB24E6F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26F44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36BEE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Bezpieczeństwo</w:t>
            </w:r>
          </w:p>
          <w:p w14:paraId="53105669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CFE8E4" w14:textId="77777777" w:rsidR="004A4DE0" w:rsidRPr="00B851FC" w:rsidRDefault="004A4DE0" w:rsidP="00147E95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5CB8A818" w14:textId="7794FA28" w:rsidR="004A4DE0" w:rsidRPr="00F40E7F" w:rsidRDefault="004A4DE0" w:rsidP="00F40E7F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4C35A2" w14:textId="294DD994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4A4DE0" w:rsidRPr="00B851FC" w14:paraId="48B4DC60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7D63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19FF2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1E7F2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726C115E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36E336EA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Firma serwisująca musi posiadać ISO 9001:2000 na świadczenie usług serwisowych oraz posiadać autoryzacje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sprzętu</w:t>
            </w: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– dokumenty </w:t>
            </w:r>
            <w:r w:rsidRPr="00B851FC">
              <w:rPr>
                <w:rFonts w:ascii="Times New Roman" w:hAnsi="Times New Roman" w:cs="Times New Roman"/>
                <w:bCs/>
                <w:color w:val="000000"/>
              </w:rPr>
              <w:lastRenderedPageBreak/>
              <w:t>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BE7AE9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Długość i rodzaj gwarancji:</w:t>
            </w:r>
          </w:p>
          <w:p w14:paraId="377E168F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7B344496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1F382A20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Podać stronę w dokumentacji:</w:t>
            </w:r>
          </w:p>
        </w:tc>
      </w:tr>
      <w:tr w:rsidR="004A4DE0" w:rsidRPr="00B851FC" w14:paraId="3594F405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77250B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4EC7D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15AEB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System operacyjny stworzony przez producenta serwera</w:t>
            </w:r>
            <w:r>
              <w:rPr>
                <w:rFonts w:ascii="Times New Roman" w:hAnsi="Times New Roman" w:cs="Times New Roman"/>
                <w:color w:val="000000"/>
              </w:rPr>
              <w:t xml:space="preserve">, oraz dostępny do </w:t>
            </w:r>
            <w:r w:rsidRPr="00B851FC">
              <w:rPr>
                <w:rFonts w:ascii="Times New Roman" w:hAnsi="Times New Roman" w:cs="Times New Roman"/>
                <w:color w:val="000000"/>
              </w:rPr>
              <w:t>zainstalowan</w:t>
            </w:r>
            <w:r>
              <w:rPr>
                <w:rFonts w:ascii="Times New Roman" w:hAnsi="Times New Roman" w:cs="Times New Roman"/>
                <w:color w:val="000000"/>
              </w:rPr>
              <w:t>ia</w:t>
            </w:r>
            <w:r w:rsidRPr="00B851FC">
              <w:rPr>
                <w:rFonts w:ascii="Times New Roman" w:hAnsi="Times New Roman" w:cs="Times New Roman"/>
                <w:color w:val="000000"/>
              </w:rPr>
              <w:t xml:space="preserve"> na urządzeniu.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9A53D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5A030A41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23C02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A4EA8D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6E430" w14:textId="77777777" w:rsidR="004A4DE0" w:rsidRPr="00B851FC" w:rsidRDefault="004A4DE0" w:rsidP="00147E9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Funkcjonalność automatycznej replikacji między dwoma urządzeniami;</w:t>
            </w:r>
          </w:p>
          <w:p w14:paraId="672CCB6B" w14:textId="65E3ECA9" w:rsidR="004A4DE0" w:rsidRPr="00C60EB1" w:rsidRDefault="004A4DE0" w:rsidP="00147E9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FF0000"/>
              </w:rPr>
            </w:pP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 xml:space="preserve">Płyta główna zaprojektowana i wyprodukowana </w:t>
            </w:r>
            <w:r w:rsidR="00C60EB1"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>na zlecenie</w:t>
            </w: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 xml:space="preserve"> producenta serwera, dedykowana dla danego urządzenia, logo producenta sprzętu</w:t>
            </w:r>
          </w:p>
          <w:p w14:paraId="3C84BABD" w14:textId="77777777" w:rsidR="004A4DE0" w:rsidRPr="00B851FC" w:rsidRDefault="004A4DE0" w:rsidP="00147E95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C60EB1">
              <w:rPr>
                <w:rFonts w:ascii="Times New Roman" w:hAnsi="Times New Roman" w:cs="Times New Roman"/>
                <w:bCs/>
                <w:color w:val="FF0000"/>
                <w:lang w:eastAsia="en-US"/>
              </w:rPr>
              <w:t>trwale naniesione na etapie produkcji na płycie głównej;</w:t>
            </w:r>
            <w:r w:rsidRPr="00B851FC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FCA998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1AD37E1" w14:textId="77777777" w:rsidR="004A4DE0" w:rsidRDefault="004A4DE0" w:rsidP="004A4DE0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</w:p>
    <w:p w14:paraId="2D458B88" w14:textId="77777777" w:rsidR="004A4DE0" w:rsidRDefault="004A4DE0" w:rsidP="004A4DE0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4575E8F4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00C95D6D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701F2447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559573BB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62FF21B3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0B097AB8" w14:textId="6185BF0C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b/>
          <w:color w:val="000000"/>
          <w:sz w:val="20"/>
          <w:szCs w:val="20"/>
        </w:rPr>
        <w:t xml:space="preserve">UWAGA! Dotyczy każdego zadania. </w:t>
      </w:r>
    </w:p>
    <w:p w14:paraId="05B58D16" w14:textId="77777777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color w:val="000000"/>
          <w:sz w:val="20"/>
          <w:szCs w:val="20"/>
        </w:rPr>
        <w:t xml:space="preserve">Powyższe parametry wymagane oznaczone w kolumnie </w:t>
      </w:r>
      <w:bookmarkStart w:id="6" w:name="_Hlk520200493"/>
      <w:r w:rsidRPr="0079553F">
        <w:rPr>
          <w:rFonts w:ascii="Arial" w:hAnsi="Arial" w:cs="Arial"/>
          <w:color w:val="000000"/>
          <w:sz w:val="20"/>
          <w:szCs w:val="20"/>
        </w:rPr>
        <w:t xml:space="preserve">„Wymagania minimalne ,parametry techniczne”  </w:t>
      </w:r>
      <w:bookmarkEnd w:id="6"/>
      <w:r w:rsidRPr="0079553F">
        <w:rPr>
          <w:rFonts w:ascii="Arial" w:hAnsi="Arial" w:cs="Arial"/>
          <w:color w:val="000000"/>
          <w:sz w:val="20"/>
          <w:szCs w:val="20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20F226DD" w14:textId="77777777" w:rsidR="0079553F" w:rsidRDefault="0079553F" w:rsidP="0079553F">
      <w:pPr>
        <w:rPr>
          <w:rFonts w:ascii="Arial" w:hAnsi="Arial" w:cs="Arial"/>
          <w:color w:val="000000"/>
          <w:sz w:val="18"/>
          <w:szCs w:val="18"/>
        </w:rPr>
      </w:pPr>
    </w:p>
    <w:p w14:paraId="04C9A3A9" w14:textId="77777777" w:rsidR="0079553F" w:rsidRDefault="0079553F" w:rsidP="0079553F">
      <w:pPr>
        <w:pStyle w:val="Akapitzlist2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 i wsparcie” zamawiający wymaga dokonania wpisu odnośnie udzielonej przez Wykonawcy gwarancji i serwisowania.</w:t>
      </w:r>
    </w:p>
    <w:p w14:paraId="469846C9" w14:textId="77777777" w:rsidR="0079553F" w:rsidRDefault="0079553F" w:rsidP="0079553F">
      <w:pPr>
        <w:rPr>
          <w:rFonts w:ascii="Arial" w:hAnsi="Arial" w:cs="Arial"/>
          <w:sz w:val="20"/>
          <w:szCs w:val="20"/>
        </w:rPr>
      </w:pPr>
    </w:p>
    <w:p w14:paraId="3AD72BD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BA6179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CD89D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D2A076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06ADD07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1EAE0A8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5D653E8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5A5DA41D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8158E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C2"/>
    <w:rsid w:val="0001274A"/>
    <w:rsid w:val="00014C83"/>
    <w:rsid w:val="00046192"/>
    <w:rsid w:val="00073706"/>
    <w:rsid w:val="00082700"/>
    <w:rsid w:val="000840EC"/>
    <w:rsid w:val="00091711"/>
    <w:rsid w:val="00094B98"/>
    <w:rsid w:val="000A0E58"/>
    <w:rsid w:val="000A76AD"/>
    <w:rsid w:val="000B3FC3"/>
    <w:rsid w:val="000B7B88"/>
    <w:rsid w:val="000D53EF"/>
    <w:rsid w:val="000E7C4B"/>
    <w:rsid w:val="000F45D0"/>
    <w:rsid w:val="00105383"/>
    <w:rsid w:val="00116AB1"/>
    <w:rsid w:val="00140CC9"/>
    <w:rsid w:val="00140FF2"/>
    <w:rsid w:val="001437FE"/>
    <w:rsid w:val="0017074C"/>
    <w:rsid w:val="001739F5"/>
    <w:rsid w:val="00180462"/>
    <w:rsid w:val="00185067"/>
    <w:rsid w:val="001B681B"/>
    <w:rsid w:val="001D0BF2"/>
    <w:rsid w:val="001D4ABE"/>
    <w:rsid w:val="001E1226"/>
    <w:rsid w:val="001F1FD2"/>
    <w:rsid w:val="00270112"/>
    <w:rsid w:val="002C1255"/>
    <w:rsid w:val="002C3945"/>
    <w:rsid w:val="002D3E5A"/>
    <w:rsid w:val="002D6477"/>
    <w:rsid w:val="002D7AE6"/>
    <w:rsid w:val="00306D43"/>
    <w:rsid w:val="00312FEC"/>
    <w:rsid w:val="00315079"/>
    <w:rsid w:val="00373810"/>
    <w:rsid w:val="00376BC6"/>
    <w:rsid w:val="00386E9F"/>
    <w:rsid w:val="003B3AB8"/>
    <w:rsid w:val="003C4CD5"/>
    <w:rsid w:val="003E45C8"/>
    <w:rsid w:val="003E5CCB"/>
    <w:rsid w:val="004012DA"/>
    <w:rsid w:val="00415353"/>
    <w:rsid w:val="0041784B"/>
    <w:rsid w:val="00417DC8"/>
    <w:rsid w:val="00450192"/>
    <w:rsid w:val="0045107A"/>
    <w:rsid w:val="004512A4"/>
    <w:rsid w:val="00480FE6"/>
    <w:rsid w:val="00491428"/>
    <w:rsid w:val="004A2138"/>
    <w:rsid w:val="004A4DE0"/>
    <w:rsid w:val="004D0236"/>
    <w:rsid w:val="004F055D"/>
    <w:rsid w:val="005168B3"/>
    <w:rsid w:val="00521170"/>
    <w:rsid w:val="00526AB5"/>
    <w:rsid w:val="005271A5"/>
    <w:rsid w:val="0053598F"/>
    <w:rsid w:val="00553DB1"/>
    <w:rsid w:val="00563BBA"/>
    <w:rsid w:val="00580114"/>
    <w:rsid w:val="00582287"/>
    <w:rsid w:val="005910C2"/>
    <w:rsid w:val="005A0D61"/>
    <w:rsid w:val="005E584D"/>
    <w:rsid w:val="006424C4"/>
    <w:rsid w:val="006646B9"/>
    <w:rsid w:val="0067666F"/>
    <w:rsid w:val="006B3BFA"/>
    <w:rsid w:val="006C6C3C"/>
    <w:rsid w:val="006C70AB"/>
    <w:rsid w:val="006D46D6"/>
    <w:rsid w:val="006D6499"/>
    <w:rsid w:val="006E5978"/>
    <w:rsid w:val="00777538"/>
    <w:rsid w:val="0079553F"/>
    <w:rsid w:val="007A686D"/>
    <w:rsid w:val="007B0B37"/>
    <w:rsid w:val="007B7BC5"/>
    <w:rsid w:val="007D3E6D"/>
    <w:rsid w:val="007F506F"/>
    <w:rsid w:val="007F78BB"/>
    <w:rsid w:val="008158ED"/>
    <w:rsid w:val="00852051"/>
    <w:rsid w:val="008610A2"/>
    <w:rsid w:val="00871879"/>
    <w:rsid w:val="00871A0D"/>
    <w:rsid w:val="008B1111"/>
    <w:rsid w:val="008B3163"/>
    <w:rsid w:val="008B3A7C"/>
    <w:rsid w:val="008D4159"/>
    <w:rsid w:val="008E600C"/>
    <w:rsid w:val="008E71E3"/>
    <w:rsid w:val="008E7F23"/>
    <w:rsid w:val="008F1457"/>
    <w:rsid w:val="008F18F8"/>
    <w:rsid w:val="00912391"/>
    <w:rsid w:val="009405A2"/>
    <w:rsid w:val="00972114"/>
    <w:rsid w:val="00972ACB"/>
    <w:rsid w:val="00981EC5"/>
    <w:rsid w:val="00997E47"/>
    <w:rsid w:val="009A2F6E"/>
    <w:rsid w:val="009C0DBE"/>
    <w:rsid w:val="009C452F"/>
    <w:rsid w:val="00A26139"/>
    <w:rsid w:val="00A472C5"/>
    <w:rsid w:val="00A52BE6"/>
    <w:rsid w:val="00A7051D"/>
    <w:rsid w:val="00A87213"/>
    <w:rsid w:val="00A95A9D"/>
    <w:rsid w:val="00AB1013"/>
    <w:rsid w:val="00AC1493"/>
    <w:rsid w:val="00AD0DCE"/>
    <w:rsid w:val="00AE3E4D"/>
    <w:rsid w:val="00B02B5C"/>
    <w:rsid w:val="00B210E1"/>
    <w:rsid w:val="00B25EE0"/>
    <w:rsid w:val="00B26273"/>
    <w:rsid w:val="00B33223"/>
    <w:rsid w:val="00B95CFB"/>
    <w:rsid w:val="00BA0E17"/>
    <w:rsid w:val="00BA3832"/>
    <w:rsid w:val="00BB12B3"/>
    <w:rsid w:val="00BB3CFE"/>
    <w:rsid w:val="00BD5289"/>
    <w:rsid w:val="00BE4DF6"/>
    <w:rsid w:val="00BF10E5"/>
    <w:rsid w:val="00C57101"/>
    <w:rsid w:val="00C60745"/>
    <w:rsid w:val="00C60EB1"/>
    <w:rsid w:val="00C63287"/>
    <w:rsid w:val="00C80236"/>
    <w:rsid w:val="00C80318"/>
    <w:rsid w:val="00C873EF"/>
    <w:rsid w:val="00C9123C"/>
    <w:rsid w:val="00C92264"/>
    <w:rsid w:val="00C94E41"/>
    <w:rsid w:val="00CA37D6"/>
    <w:rsid w:val="00CA4EFD"/>
    <w:rsid w:val="00CA6055"/>
    <w:rsid w:val="00CE1B6E"/>
    <w:rsid w:val="00CE758B"/>
    <w:rsid w:val="00D1394E"/>
    <w:rsid w:val="00D97BBF"/>
    <w:rsid w:val="00DA04C1"/>
    <w:rsid w:val="00DA2778"/>
    <w:rsid w:val="00DA7F90"/>
    <w:rsid w:val="00DB088A"/>
    <w:rsid w:val="00DB08F1"/>
    <w:rsid w:val="00DC4D12"/>
    <w:rsid w:val="00DC7E20"/>
    <w:rsid w:val="00DD192C"/>
    <w:rsid w:val="00DD1D06"/>
    <w:rsid w:val="00E0119D"/>
    <w:rsid w:val="00E034CE"/>
    <w:rsid w:val="00E3444E"/>
    <w:rsid w:val="00E364A6"/>
    <w:rsid w:val="00E704A5"/>
    <w:rsid w:val="00E72811"/>
    <w:rsid w:val="00E81237"/>
    <w:rsid w:val="00E94E54"/>
    <w:rsid w:val="00EA6A5D"/>
    <w:rsid w:val="00EB56E4"/>
    <w:rsid w:val="00ED44AB"/>
    <w:rsid w:val="00EE094F"/>
    <w:rsid w:val="00F2000B"/>
    <w:rsid w:val="00F23B90"/>
    <w:rsid w:val="00F40E7F"/>
    <w:rsid w:val="00F44ADF"/>
    <w:rsid w:val="00F614ED"/>
    <w:rsid w:val="00F91407"/>
    <w:rsid w:val="00FC46CC"/>
    <w:rsid w:val="00FD3419"/>
    <w:rsid w:val="00FE19DF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F40056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Akapitzlist2">
    <w:name w:val="Akapit z listą2"/>
    <w:basedOn w:val="Normalny"/>
    <w:rsid w:val="0079553F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Akapitzlist">
    <w:name w:val="List Paragraph"/>
    <w:basedOn w:val="Normalny"/>
    <w:uiPriority w:val="34"/>
    <w:qFormat/>
    <w:rsid w:val="004A4DE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ideocardbenchmark.net/gpu_list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B2D-288F-4FD5-A5BB-D3E5CA39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3603</TotalTime>
  <Pages>1</Pages>
  <Words>3138</Words>
  <Characters>18832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21927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Michał Sadecki</cp:lastModifiedBy>
  <cp:revision>78</cp:revision>
  <cp:lastPrinted>2016-04-25T09:27:00Z</cp:lastPrinted>
  <dcterms:created xsi:type="dcterms:W3CDTF">2017-04-18T07:28:00Z</dcterms:created>
  <dcterms:modified xsi:type="dcterms:W3CDTF">2020-09-01T06:58:00Z</dcterms:modified>
</cp:coreProperties>
</file>