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D0194CA" w14:textId="77777777" w:rsidR="00094B98" w:rsidRDefault="00C873EF" w:rsidP="008158ED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  </w:t>
      </w:r>
      <w:r w:rsidR="00094B98">
        <w:rPr>
          <w:rFonts w:ascii="Arial" w:hAnsi="Arial" w:cs="Arial"/>
          <w:b/>
          <w:sz w:val="20"/>
          <w:szCs w:val="20"/>
        </w:rPr>
        <w:tab/>
      </w:r>
    </w:p>
    <w:p w14:paraId="1F8207A2" w14:textId="18107023" w:rsidR="004A4DE0" w:rsidRDefault="004A4DE0" w:rsidP="004A4DE0">
      <w:pPr>
        <w:pStyle w:val="Nagwek5"/>
        <w:jc w:val="right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Zał. nr 2</w:t>
      </w:r>
    </w:p>
    <w:p w14:paraId="00B5D1FE" w14:textId="45245FF5" w:rsidR="00094B98" w:rsidRDefault="00094B98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PARAMETRY TECHNICZNE I POZOSTAŁE WYMAGANIA</w:t>
      </w:r>
    </w:p>
    <w:p w14:paraId="518E4B67" w14:textId="5AEF9AC3" w:rsidR="008158ED" w:rsidRDefault="008158ED" w:rsidP="008158ED"/>
    <w:p w14:paraId="3D82C6E2" w14:textId="1B6CBDA9" w:rsidR="008158ED" w:rsidRPr="0089589D" w:rsidRDefault="008158ED" w:rsidP="008158ED">
      <w:pPr>
        <w:rPr>
          <w:rFonts w:ascii="Arial" w:hAnsi="Arial" w:cs="Arial"/>
          <w:b/>
          <w:sz w:val="22"/>
          <w:szCs w:val="22"/>
        </w:rPr>
      </w:pPr>
      <w:r w:rsidRPr="0089589D">
        <w:rPr>
          <w:rFonts w:ascii="Arial" w:hAnsi="Arial" w:cs="Arial"/>
          <w:b/>
          <w:sz w:val="22"/>
          <w:szCs w:val="22"/>
        </w:rPr>
        <w:t xml:space="preserve">Pakiet nr 1 – Komputery i </w:t>
      </w:r>
      <w:r>
        <w:rPr>
          <w:rFonts w:ascii="Arial" w:hAnsi="Arial" w:cs="Arial"/>
          <w:b/>
          <w:sz w:val="22"/>
          <w:szCs w:val="22"/>
        </w:rPr>
        <w:t>serwer  plików</w:t>
      </w:r>
    </w:p>
    <w:p w14:paraId="5455D6F9" w14:textId="77777777" w:rsidR="008158ED" w:rsidRPr="008158ED" w:rsidRDefault="008158ED" w:rsidP="008158ED"/>
    <w:p w14:paraId="5A45B11F" w14:textId="71DF3338" w:rsidR="00094B98" w:rsidRDefault="00094B9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1</w:t>
      </w:r>
    </w:p>
    <w:p w14:paraId="3EA8E6C7" w14:textId="05E7F1F5" w:rsidR="00094B98" w:rsidRDefault="00094B98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  <w:r w:rsidR="006E5978">
        <w:rPr>
          <w:rFonts w:ascii="Arial" w:hAnsi="Arial" w:cs="Arial"/>
          <w:b/>
          <w:sz w:val="20"/>
          <w:szCs w:val="20"/>
        </w:rPr>
        <w:t>42</w:t>
      </w:r>
      <w:r>
        <w:rPr>
          <w:rFonts w:ascii="Arial" w:hAnsi="Arial" w:cs="Arial"/>
          <w:b/>
          <w:sz w:val="20"/>
          <w:szCs w:val="20"/>
        </w:rPr>
        <w:t>szt.</w:t>
      </w:r>
      <w:r w:rsidR="006646B9">
        <w:rPr>
          <w:rFonts w:ascii="Arial" w:hAnsi="Arial" w:cs="Arial"/>
          <w:b/>
          <w:sz w:val="20"/>
          <w:szCs w:val="20"/>
        </w:rPr>
        <w:t xml:space="preserve"> </w:t>
      </w:r>
    </w:p>
    <w:p w14:paraId="70AA308A" w14:textId="77777777" w:rsidR="00094B98" w:rsidRPr="001437FE" w:rsidRDefault="00094B98">
      <w:pPr>
        <w:rPr>
          <w:rFonts w:ascii="Arial" w:hAnsi="Arial" w:cs="Arial"/>
        </w:rPr>
      </w:pPr>
      <w:bookmarkStart w:id="0" w:name="__DdeLink__5_1272808508"/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4C150C94" w14:textId="77777777" w:rsidR="00094B98" w:rsidRPr="001437FE" w:rsidRDefault="00094B98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5E9059B6" w14:textId="77777777" w:rsidR="00094B98" w:rsidRDefault="005271A5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</w:t>
      </w:r>
      <w:r w:rsidR="00094B98" w:rsidRPr="001437FE">
        <w:rPr>
          <w:rFonts w:ascii="Arial" w:hAnsi="Arial" w:cs="Arial"/>
          <w:sz w:val="20"/>
          <w:szCs w:val="20"/>
        </w:rPr>
        <w:t xml:space="preserve">                                   ...............................</w:t>
      </w:r>
      <w:r w:rsidR="00315079" w:rsidRPr="001437FE">
        <w:rPr>
          <w:rFonts w:ascii="Arial" w:hAnsi="Arial" w:cs="Arial"/>
          <w:sz w:val="20"/>
          <w:szCs w:val="20"/>
        </w:rPr>
        <w:t>..</w:t>
      </w:r>
      <w:r w:rsidR="00094B98" w:rsidRPr="001437FE">
        <w:rPr>
          <w:rFonts w:ascii="Arial" w:hAnsi="Arial" w:cs="Arial"/>
          <w:sz w:val="20"/>
          <w:szCs w:val="20"/>
        </w:rPr>
        <w:t>............</w:t>
      </w:r>
      <w:bookmarkEnd w:id="0"/>
    </w:p>
    <w:p w14:paraId="62CE940D" w14:textId="77777777" w:rsidR="00094B98" w:rsidRDefault="00094B98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094B98" w14:paraId="2637EADD" w14:textId="77777777" w:rsidTr="00DA7F90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2A129702" w14:textId="77777777" w:rsidR="00094B98" w:rsidRDefault="00094B98" w:rsidP="00DA7F90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C873EF" w14:paraId="6EF66199" w14:textId="77777777" w:rsidTr="00DA7F90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A39F088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2BCD7FDA" w14:textId="77777777" w:rsidR="00C873EF" w:rsidRDefault="00C873EF" w:rsidP="00DA7F90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5AE9DFF" w14:textId="77777777" w:rsidR="00C873EF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6F00446" w14:textId="77777777" w:rsidR="00491428" w:rsidRDefault="00C873EF" w:rsidP="00DA7F90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10E0B398" w14:textId="77777777" w:rsidR="00C873EF" w:rsidRPr="008E71E3" w:rsidRDefault="006D6499" w:rsidP="00DA7F90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="00C873EF" w:rsidRPr="008E71E3">
              <w:rPr>
                <w:sz w:val="22"/>
                <w:szCs w:val="22"/>
              </w:rPr>
              <w:t xml:space="preserve"> </w:t>
            </w:r>
          </w:p>
          <w:p w14:paraId="1756909C" w14:textId="2578D2B7" w:rsidR="00C873EF" w:rsidRDefault="00386E9F" w:rsidP="00DA7F90">
            <w:pPr>
              <w:pStyle w:val="TableHeading"/>
            </w:pPr>
            <w:r>
              <w:t>pkt. 1,</w:t>
            </w:r>
            <w:r w:rsidR="00A7051D">
              <w:t>4</w:t>
            </w:r>
            <w:r w:rsidR="00F23B90">
              <w:t>,</w:t>
            </w:r>
            <w:r w:rsidR="007F78BB">
              <w:t>5</w:t>
            </w:r>
            <w:r w:rsidR="00450192">
              <w:t>,6</w:t>
            </w:r>
            <w:r w:rsidR="007F78BB">
              <w:t>,</w:t>
            </w:r>
            <w:r w:rsidR="00F23B90">
              <w:t>7</w:t>
            </w:r>
            <w:r w:rsidR="00DA7F90">
              <w:t>,12,13,15</w:t>
            </w:r>
            <w:r w:rsidR="00FF049D">
              <w:t>)</w:t>
            </w:r>
          </w:p>
        </w:tc>
      </w:tr>
      <w:tr w:rsidR="00C873EF" w14:paraId="7CFA33D0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B1BDF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92C6E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A3985" w14:textId="77777777" w:rsidR="00C873EF" w:rsidRPr="00FC46CC" w:rsidRDefault="00C873EF" w:rsidP="00DA7F90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 w:rsidR="00A26139"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2DA10C" w14:textId="77777777" w:rsidR="00C873EF" w:rsidRDefault="00A472C5" w:rsidP="00DA7F90">
            <w:pPr>
              <w:pStyle w:val="TableHeading"/>
              <w:snapToGrid w:val="0"/>
            </w:pPr>
            <w:r>
              <w:t>Nazwa producenta:</w:t>
            </w:r>
          </w:p>
          <w:p w14:paraId="11881B42" w14:textId="77777777" w:rsidR="00A472C5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2D8A7AE9" w14:textId="77777777" w:rsidR="00A472C5" w:rsidRDefault="008E71E3" w:rsidP="00DA7F90">
            <w:pPr>
              <w:pStyle w:val="TableHeading"/>
              <w:snapToGrid w:val="0"/>
            </w:pPr>
            <w:r>
              <w:t>Typ:</w:t>
            </w:r>
          </w:p>
          <w:p w14:paraId="3499FE82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12C58E1B" w14:textId="77777777" w:rsidR="008E71E3" w:rsidRDefault="008E71E3" w:rsidP="00DA7F90">
            <w:pPr>
              <w:pStyle w:val="TableHeading"/>
              <w:snapToGrid w:val="0"/>
            </w:pPr>
            <w:r>
              <w:t>Model:</w:t>
            </w:r>
          </w:p>
          <w:p w14:paraId="3FE96339" w14:textId="77777777" w:rsidR="008E71E3" w:rsidRDefault="008E71E3" w:rsidP="00DA7F90">
            <w:pPr>
              <w:pStyle w:val="TableHeading"/>
              <w:snapToGrid w:val="0"/>
            </w:pPr>
            <w:r>
              <w:t>…</w:t>
            </w:r>
          </w:p>
          <w:p w14:paraId="77904B22" w14:textId="77777777" w:rsidR="008E71E3" w:rsidRDefault="008E71E3" w:rsidP="00DA7F90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759F57DA" w14:textId="77777777" w:rsidR="008E71E3" w:rsidRDefault="008E71E3" w:rsidP="00DA7F90">
            <w:pPr>
              <w:pStyle w:val="TableHeading"/>
              <w:snapToGrid w:val="0"/>
            </w:pPr>
          </w:p>
        </w:tc>
      </w:tr>
      <w:tr w:rsidR="00C873EF" w14:paraId="02F81FF4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2A8E0" w14:textId="77777777" w:rsidR="00C873EF" w:rsidRDefault="00C873EF" w:rsidP="00DA7F90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356C05" w14:textId="77777777" w:rsidR="00C873EF" w:rsidRDefault="00C873EF" w:rsidP="00DA7F90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7DE311" w14:textId="3695EC6F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 w:rsidR="007F78BB"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7CE8B3" w14:textId="77777777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5D3F7F75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EE901D" w14:textId="77777777" w:rsidR="00C873EF" w:rsidRPr="008E71E3" w:rsidRDefault="006D6499" w:rsidP="00DA7F90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1B4C0D" w14:textId="77777777" w:rsidR="00C873EF" w:rsidRPr="008E71E3" w:rsidRDefault="00C873EF" w:rsidP="00DA7F90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1834E" w14:textId="486332A6" w:rsidR="00C873EF" w:rsidRPr="008E71E3" w:rsidRDefault="00C873EF" w:rsidP="00DA7F9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 w:rsidR="008E71E3"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producentów</w:t>
            </w:r>
            <w:r w:rsidR="006D64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703F5" w14:textId="2E44850F" w:rsidR="00C873EF" w:rsidRDefault="00C873EF" w:rsidP="00DA7F90">
            <w:pPr>
              <w:pStyle w:val="TableHeading"/>
              <w:snapToGrid w:val="0"/>
            </w:pPr>
          </w:p>
        </w:tc>
      </w:tr>
      <w:tr w:rsidR="00C873EF" w14:paraId="6E0E19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80D8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A0DA66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76587" w14:textId="68742B76" w:rsidR="00C873EF" w:rsidRDefault="00C873EF" w:rsidP="00DA7F90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</w:t>
            </w:r>
            <w:r w:rsidR="00AB1013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9</w:t>
            </w:r>
            <w:r w:rsidR="00CE758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000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 w:rsidR="008E71E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CE758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 w:rsidR="002D3E5A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97D6A" w14:textId="77777777" w:rsidR="004D0236" w:rsidRPr="004512A4" w:rsidRDefault="004D0236" w:rsidP="00E72811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4D0D1A8F" w14:textId="77777777" w:rsidR="004D0236" w:rsidRPr="004512A4" w:rsidRDefault="004D0236" w:rsidP="00E72811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102ECA28" w14:textId="62A0F800" w:rsidR="00C873EF" w:rsidRPr="004512A4" w:rsidRDefault="00E72811" w:rsidP="00E72811">
            <w:pPr>
              <w:pStyle w:val="TableHeading"/>
              <w:snapToGrid w:val="0"/>
              <w:jc w:val="left"/>
            </w:pPr>
            <w:r w:rsidRPr="004512A4">
              <w:t>Wydajność oferowanego procesora</w:t>
            </w:r>
            <w:r w:rsidR="004D0236" w:rsidRPr="004512A4">
              <w:t>:…………</w:t>
            </w:r>
          </w:p>
        </w:tc>
      </w:tr>
      <w:tr w:rsidR="00C873EF" w14:paraId="15CD64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15917" w14:textId="77777777" w:rsidR="00C873EF" w:rsidRDefault="006D6499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384B9" w14:textId="77777777" w:rsidR="00C873EF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77DFA" w14:textId="703CAFC0" w:rsidR="00C873EF" w:rsidRPr="008E7F23" w:rsidRDefault="00C873EF" w:rsidP="00DA7F9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min. </w:t>
            </w:r>
            <w:r w:rsidR="00997E47">
              <w:rPr>
                <w:rFonts w:ascii="Times New Roman" w:hAnsi="Times New Roman" w:cs="Times New Roman"/>
                <w:bCs/>
                <w:color w:val="000000"/>
              </w:rPr>
              <w:t>16</w:t>
            </w:r>
            <w:r>
              <w:rPr>
                <w:rFonts w:ascii="Times New Roman" w:hAnsi="Times New Roman" w:cs="Times New Roman"/>
                <w:bCs/>
                <w:color w:val="000000"/>
              </w:rPr>
              <w:t>GB DDR4 możliwość rozbudowy do min 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zgodn</w:t>
            </w:r>
            <w:r w:rsidR="00386E9F">
              <w:rPr>
                <w:rFonts w:ascii="Times New Roman" w:hAnsi="Times New Roman" w:cs="Times New Roman"/>
                <w:b/>
                <w:bCs/>
              </w:rPr>
              <w:t>i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 w:rsidR="00912391">
              <w:rPr>
                <w:rFonts w:ascii="Times New Roman" w:hAnsi="Times New Roman" w:cs="Times New Roman"/>
                <w:b/>
                <w:bCs/>
              </w:rPr>
              <w:t>e</w:t>
            </w:r>
            <w:r w:rsidR="0053598F"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821683" w14:textId="77777777" w:rsidR="00C873EF" w:rsidRPr="004512A4" w:rsidRDefault="006D6499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 xml:space="preserve">Link do </w:t>
            </w:r>
            <w:r w:rsidR="00C92264" w:rsidRPr="004512A4">
              <w:rPr>
                <w:b/>
              </w:rPr>
              <w:t xml:space="preserve">ogólnej </w:t>
            </w:r>
            <w:r w:rsidRPr="004512A4">
              <w:rPr>
                <w:b/>
              </w:rPr>
              <w:t xml:space="preserve">specyfikacji </w:t>
            </w:r>
            <w:r w:rsidR="00C92264" w:rsidRPr="004512A4">
              <w:rPr>
                <w:b/>
              </w:rPr>
              <w:t>modelu</w:t>
            </w:r>
            <w:r w:rsidRPr="004512A4">
              <w:rPr>
                <w:b/>
              </w:rPr>
              <w:t>:</w:t>
            </w:r>
          </w:p>
          <w:p w14:paraId="3073E654" w14:textId="54C89EE6" w:rsidR="004D0236" w:rsidRPr="004512A4" w:rsidRDefault="004D0236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0EE8D8AF" w14:textId="1E5EF971" w:rsidR="004D0236" w:rsidRPr="004512A4" w:rsidRDefault="00E72811" w:rsidP="00E72811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O</w:t>
            </w:r>
            <w:r w:rsidR="004D0236" w:rsidRPr="004512A4">
              <w:rPr>
                <w:b/>
              </w:rPr>
              <w:t xml:space="preserve">ferowana </w:t>
            </w:r>
            <w:r w:rsidR="004512A4" w:rsidRPr="004512A4">
              <w:rPr>
                <w:b/>
              </w:rPr>
              <w:t xml:space="preserve">wielkość </w:t>
            </w:r>
            <w:r w:rsidR="004D0236" w:rsidRPr="004512A4">
              <w:rPr>
                <w:b/>
              </w:rPr>
              <w:t>pamięci operacyjnej:………</w:t>
            </w:r>
          </w:p>
        </w:tc>
      </w:tr>
      <w:tr w:rsidR="00563BBA" w14:paraId="2C287C9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99362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001BD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0F7BA4" w14:textId="50EFACCF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06FD19" w14:textId="2A5B190F" w:rsidR="00563BBA" w:rsidRPr="004512A4" w:rsidRDefault="004512A4" w:rsidP="00563BBA">
            <w:pPr>
              <w:pStyle w:val="TableContents"/>
              <w:snapToGrid w:val="0"/>
              <w:rPr>
                <w:b/>
                <w:bCs/>
              </w:rPr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563BBA" w:rsidRPr="00105383" w14:paraId="52322D6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40F59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6CEF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1E6D1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lastRenderedPageBreak/>
              <w:t xml:space="preserve">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7690992B" w14:textId="4C530E7D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</w:t>
            </w:r>
            <w:r w:rsidR="00C9123C">
              <w:rPr>
                <w:rFonts w:ascii="Times New Roman" w:hAnsi="Times New Roman" w:cs="Times New Roman"/>
                <w:color w:val="000000"/>
              </w:rPr>
              <w:t>1000</w:t>
            </w:r>
            <w:r>
              <w:rPr>
                <w:rFonts w:ascii="Times New Roman" w:hAnsi="Times New Roman" w:cs="Times New Roman"/>
                <w:color w:val="000000"/>
              </w:rPr>
              <w:t xml:space="preserve"> punktów w G3D Rating, wynik dostępny na stronie: </w:t>
            </w:r>
            <w:bookmarkStart w:id="1" w:name="__DdeLink__83_896893750"/>
            <w:r w:rsidRPr="008B3A7C">
              <w:rPr>
                <w:b/>
              </w:rPr>
              <w:fldChar w:fldCharType="begin"/>
            </w:r>
            <w:r w:rsidRPr="008B3A7C">
              <w:rPr>
                <w:b/>
              </w:rPr>
              <w:instrText xml:space="preserve"> HYPERLINK "http://www.videocardbenchmark.net/gpu_list.php"</w:instrText>
            </w:r>
            <w:r w:rsidRPr="008B3A7C">
              <w:rPr>
                <w:b/>
              </w:rPr>
              <w:fldChar w:fldCharType="separate"/>
            </w:r>
            <w:r w:rsidRPr="008B3A7C">
              <w:rPr>
                <w:rStyle w:val="Hipercze"/>
                <w:b/>
                <w:color w:val="000000"/>
                <w:u w:val="none"/>
              </w:rPr>
              <w:t>http://www.videocardbenchmark.net/gpu_list.php</w:t>
            </w:r>
            <w:bookmarkEnd w:id="1"/>
            <w:r w:rsidRPr="008B3A7C">
              <w:rPr>
                <w:b/>
              </w:rPr>
              <w:fldChar w:fldCharType="end"/>
            </w:r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41784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50FE22" w14:textId="77777777" w:rsidR="00563BBA" w:rsidRPr="00105383" w:rsidRDefault="00563BBA" w:rsidP="00563BBA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lastRenderedPageBreak/>
              <w:t xml:space="preserve">Podać stronę w </w:t>
            </w:r>
            <w:r w:rsidRPr="00105383">
              <w:rPr>
                <w:b/>
              </w:rPr>
              <w:lastRenderedPageBreak/>
              <w:t>dokumentacji:</w:t>
            </w:r>
          </w:p>
        </w:tc>
      </w:tr>
      <w:tr w:rsidR="00563BBA" w14:paraId="3FE653EA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4941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B24817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847F5B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16C09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2AB0E40C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2E1EBD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DED43" w14:textId="77777777" w:rsidR="00563BBA" w:rsidRDefault="00563BBA" w:rsidP="00563BBA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3EA73" w14:textId="43DEA016" w:rsidR="00563BBA" w:rsidRPr="00FC46CC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-in-One zintegrowana z monitorem min. 23</w:t>
            </w:r>
            <w:r>
              <w:rPr>
                <w:rFonts w:ascii="Times New Roman" w:hAnsi="Times New Roman" w:cs="Times New Roman"/>
                <w:bCs/>
              </w:rPr>
              <w:t>,8</w:t>
            </w:r>
            <w:r w:rsidRPr="00FC46CC">
              <w:rPr>
                <w:rFonts w:ascii="Times New Roman" w:hAnsi="Times New Roman" w:cs="Times New Roman"/>
                <w:bCs/>
              </w:rPr>
              <w:t>”.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782616B7" w14:textId="77777777" w:rsidR="00563BBA" w:rsidRPr="00FC46CC" w:rsidRDefault="00563BBA" w:rsidP="00563BBA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68425B9F" w14:textId="77777777" w:rsidR="00563BBA" w:rsidRPr="00FC46CC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54C1C764" w14:textId="3878F8A6" w:rsidR="00563BBA" w:rsidRPr="009C0DBE" w:rsidRDefault="00563BBA" w:rsidP="00563BBA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 w:rsidR="009A2F6E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</w:t>
            </w:r>
            <w:r w:rsidR="009A2F6E">
              <w:rPr>
                <w:rFonts w:ascii="Times New Roman" w:hAnsi="Times New Roman" w:cs="Times New Roman"/>
                <w:b/>
                <w:bCs/>
                <w:szCs w:val="22"/>
              </w:rPr>
              <w:t xml:space="preserve">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0B1EFF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7DDC3CEF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957CE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A638F" w14:textId="77777777" w:rsidR="00563BBA" w:rsidRDefault="00563BBA" w:rsidP="00563BBA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A4A1B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23,8''</w:t>
            </w:r>
          </w:p>
          <w:p w14:paraId="4BA9A987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6D970F7" w14:textId="280CFA53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1920 x 1080, </w:t>
            </w:r>
            <w:r w:rsidR="00CA37D6">
              <w:rPr>
                <w:rFonts w:ascii="Times New Roman" w:hAnsi="Times New Roman" w:cs="Times New Roman"/>
                <w:bCs/>
                <w:color w:val="000000"/>
              </w:rPr>
              <w:t>1366 x 768</w:t>
            </w:r>
          </w:p>
          <w:p w14:paraId="1ECF942A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1C73E055" w14:textId="77777777" w:rsidR="00563BBA" w:rsidRPr="0001274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471E4E3" w14:textId="77777777" w:rsidR="00563BBA" w:rsidRDefault="00563BBA" w:rsidP="00563BBA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4066A14C" w14:textId="77777777" w:rsidR="00563BBA" w:rsidRDefault="00563BBA" w:rsidP="00563BBA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46A95E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6CC8DA76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A8919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0A49B0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B9DB53" w14:textId="105ACB44" w:rsidR="00563BBA" w:rsidRPr="00046192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</w:t>
            </w:r>
            <w:r w:rsidR="009A2F6E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1FD8B0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496C794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71CAE3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816791" w14:textId="77777777" w:rsidR="00563BBA" w:rsidRDefault="00563BBA" w:rsidP="00563B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776EFE50" w14:textId="77777777" w:rsidR="00563BBA" w:rsidRDefault="00563BBA" w:rsidP="00563BB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1F3EB1" w14:textId="77777777" w:rsidR="00563BBA" w:rsidRDefault="00563BBA" w:rsidP="00563B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61B50169" w14:textId="77777777" w:rsidR="00563BBA" w:rsidRDefault="00563BBA" w:rsidP="00563BB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  <w:p w14:paraId="780415BF" w14:textId="77777777" w:rsidR="00563BBA" w:rsidRPr="00526AB5" w:rsidRDefault="00563BBA" w:rsidP="00563BBA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Wymagany certyfikat lub wpis dotyczący oferowanego modelu komputera w internetowym katalogu </w:t>
            </w:r>
          </w:p>
          <w:p w14:paraId="4FC34336" w14:textId="77777777" w:rsidR="00563BBA" w:rsidRDefault="00140CC9" w:rsidP="00563BBA">
            <w:pPr>
              <w:ind w:left="720"/>
              <w:rPr>
                <w:color w:val="000000"/>
              </w:rPr>
            </w:pPr>
            <w:hyperlink r:id="rId6" w:history="1">
              <w:r w:rsidR="00563BBA" w:rsidRPr="00526AB5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http://www.eu-energystar.org</w:t>
              </w:r>
            </w:hyperlink>
            <w:r w:rsidR="00563BBA"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lub </w:t>
            </w:r>
            <w:hyperlink r:id="rId7" w:history="1">
              <w:r w:rsidR="00563BBA" w:rsidRPr="00526AB5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http://www.energystar.gov</w:t>
              </w:r>
            </w:hyperlink>
            <w:r w:rsidR="00563BBA"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dopuszcza się wydruk ze strony internetowej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64E27" w14:textId="77777777" w:rsidR="00563BBA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strony w dokumentacji</w:t>
            </w:r>
            <w:r>
              <w:rPr>
                <w:b/>
              </w:rPr>
              <w:t>:</w:t>
            </w:r>
          </w:p>
          <w:p w14:paraId="5420F859" w14:textId="32497E6C" w:rsidR="00521170" w:rsidRPr="00DA7F90" w:rsidRDefault="00521170" w:rsidP="00521170">
            <w:pPr>
              <w:pStyle w:val="TableContents"/>
              <w:snapToGrid w:val="0"/>
              <w:rPr>
                <w:b/>
              </w:rPr>
            </w:pPr>
          </w:p>
          <w:p w14:paraId="42AEDD4C" w14:textId="52F41F64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</w:p>
        </w:tc>
      </w:tr>
      <w:tr w:rsidR="00563BBA" w14:paraId="5557192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4D235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13769" w14:textId="5D2A1FD7" w:rsidR="00563BBA" w:rsidRDefault="00BB3CFE" w:rsidP="00580114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A79028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lud dostawcy świadczona na miejscu u klienta z możliwością pozostawienia dysku twardego u Zamawiającego.</w:t>
            </w:r>
          </w:p>
          <w:p w14:paraId="7D5246A3" w14:textId="77777777" w:rsidR="00563BBA" w:rsidRDefault="00563BBA" w:rsidP="00563BB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86CE20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EE9E3" w14:textId="77777777" w:rsidR="00BB3CFE" w:rsidRPr="00BB3CFE" w:rsidRDefault="00BB3CFE" w:rsidP="00BB3CFE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50ECFDD6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67971C4B" w14:textId="77777777" w:rsidR="00BB3CFE" w:rsidRPr="00BB3CFE" w:rsidRDefault="00BB3CFE" w:rsidP="00563BBA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518DFD84" w14:textId="77777777" w:rsidR="00BB3CFE" w:rsidRDefault="00BB3CFE" w:rsidP="00563BBA">
            <w:pPr>
              <w:pStyle w:val="TableContents"/>
              <w:snapToGrid w:val="0"/>
              <w:rPr>
                <w:b/>
              </w:rPr>
            </w:pPr>
          </w:p>
          <w:p w14:paraId="64275E3C" w14:textId="2B255080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563BBA" w14:paraId="538C6392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C186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F1D6BB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C78232" w14:textId="77777777" w:rsidR="00563BBA" w:rsidRDefault="00563BBA" w:rsidP="00563BBA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DAB632" w14:textId="77777777" w:rsidR="00563BBA" w:rsidRDefault="00563BBA" w:rsidP="00563BBA">
            <w:pPr>
              <w:pStyle w:val="TableContents"/>
              <w:snapToGrid w:val="0"/>
            </w:pPr>
          </w:p>
        </w:tc>
      </w:tr>
      <w:tr w:rsidR="00563BBA" w14:paraId="1FDF44E3" w14:textId="77777777" w:rsidTr="00DA7F90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4B5D9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12F8E" w14:textId="77777777" w:rsidR="00563BBA" w:rsidRDefault="00563BBA" w:rsidP="00563BBA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9A3F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538C17BE" w14:textId="77777777" w:rsidR="00563BBA" w:rsidRDefault="00563BBA" w:rsidP="00563BBA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Płyta główna zaprojektowana i wyprodukowana przez producenta komputera, dedykowana dla danego urządzenia, logo producenta komputera</w:t>
            </w:r>
          </w:p>
          <w:p w14:paraId="4077A4F2" w14:textId="77777777" w:rsidR="00563BBA" w:rsidRDefault="00563BBA" w:rsidP="00563BBA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48FFB859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154FFF68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390600CA" w14:textId="79A48A03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84F9A2A" w14:textId="5F1245DA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kożystanie z wideokonferencji.</w:t>
            </w:r>
          </w:p>
          <w:p w14:paraId="36590E37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11831CBD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6DF24072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019F41B1" w14:textId="77777777" w:rsidR="00563BBA" w:rsidRDefault="00563BBA" w:rsidP="00563BBA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A7C28B" w14:textId="7D7D8213" w:rsidR="00563BBA" w:rsidRPr="00DA7F90" w:rsidRDefault="00563BBA" w:rsidP="00563BBA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5362771B" w14:textId="77777777" w:rsidR="00094B98" w:rsidRDefault="00DA7F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2173F4CA" w14:textId="13FA67EE" w:rsidR="00D97BBF" w:rsidRDefault="00D97BBF" w:rsidP="00D97BB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B210E1">
        <w:rPr>
          <w:rFonts w:ascii="Arial" w:hAnsi="Arial" w:cs="Arial"/>
          <w:b/>
          <w:sz w:val="20"/>
          <w:szCs w:val="20"/>
        </w:rPr>
        <w:t>2</w:t>
      </w:r>
    </w:p>
    <w:p w14:paraId="7882B894" w14:textId="41850DAB" w:rsidR="00D97BBF" w:rsidRDefault="00D97BBF" w:rsidP="00D97BBF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Komputery stacjonarne  -   </w:t>
      </w:r>
      <w:r w:rsidR="00B210E1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szt. </w:t>
      </w:r>
    </w:p>
    <w:p w14:paraId="49F005BE" w14:textId="77777777" w:rsidR="00D97BBF" w:rsidRPr="001437FE" w:rsidRDefault="00D97BBF" w:rsidP="00D97BB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</w:t>
      </w:r>
      <w:r w:rsidRPr="001437FE">
        <w:rPr>
          <w:rFonts w:ascii="Arial" w:hAnsi="Arial" w:cs="Arial"/>
          <w:sz w:val="20"/>
          <w:szCs w:val="20"/>
        </w:rPr>
        <w:t>……………………………....</w:t>
      </w:r>
    </w:p>
    <w:p w14:paraId="18192D28" w14:textId="77777777" w:rsidR="00D97BBF" w:rsidRPr="001437FE" w:rsidRDefault="00D97BBF" w:rsidP="00D97BBF">
      <w:pPr>
        <w:pStyle w:val="Zwykytekst1"/>
        <w:rPr>
          <w:rFonts w:ascii="Arial" w:hAnsi="Arial" w:cs="Arial"/>
        </w:rPr>
      </w:pPr>
      <w:r w:rsidRPr="001437FE">
        <w:rPr>
          <w:rFonts w:ascii="Arial" w:hAnsi="Arial" w:cs="Arial"/>
        </w:rPr>
        <w:t>Producent (pełna nazwa)                             .......................................….</w:t>
      </w:r>
    </w:p>
    <w:p w14:paraId="18E616EC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E0A28D6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D97BBF" w14:paraId="4250D2E1" w14:textId="77777777" w:rsidTr="00D9707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6CD700E" w14:textId="77777777" w:rsidR="00D97BBF" w:rsidRDefault="00D97BBF" w:rsidP="00D9707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Komputer stacjonarny</w:t>
            </w:r>
          </w:p>
        </w:tc>
      </w:tr>
      <w:tr w:rsidR="00D97BBF" w14:paraId="3A99BCCA" w14:textId="77777777" w:rsidTr="00D9707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1B6DD14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F4C0BDA" w14:textId="77777777" w:rsidR="00D97BBF" w:rsidRDefault="00D97BBF" w:rsidP="00D9707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336F7DE4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573D698C" w14:textId="77777777" w:rsidR="00D97BBF" w:rsidRDefault="00D97BBF" w:rsidP="00D9707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6A06F1E7" w14:textId="77777777" w:rsidR="00D97BBF" w:rsidRPr="008E71E3" w:rsidRDefault="00D97BBF" w:rsidP="00D97071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277B2727" w14:textId="3020D751" w:rsidR="00D97BBF" w:rsidRDefault="00D97BBF" w:rsidP="00D97071">
            <w:pPr>
              <w:pStyle w:val="TableHeading"/>
            </w:pPr>
            <w:r>
              <w:t>pkt. 1,4,</w:t>
            </w:r>
            <w:r w:rsidR="007F78BB">
              <w:t>5</w:t>
            </w:r>
            <w:r w:rsidR="00450192">
              <w:t>,6</w:t>
            </w:r>
            <w:r w:rsidR="007F78BB">
              <w:t>,</w:t>
            </w:r>
            <w:r>
              <w:t>7,12,13,15)</w:t>
            </w:r>
          </w:p>
        </w:tc>
      </w:tr>
      <w:tr w:rsidR="00D97BBF" w14:paraId="577676E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C5F02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5B076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F6573" w14:textId="77777777" w:rsidR="00D97BBF" w:rsidRPr="00FC46CC" w:rsidRDefault="00D97BBF" w:rsidP="00D9707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Komputer stacjonarny. 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  <w:color w:val="000000"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 in One (komputer wbudowany w monitor). W ofercie wymagane jest podanie modelu producenta komputera.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F3CAAA" w14:textId="77777777" w:rsidR="00D97BBF" w:rsidRDefault="00D97BBF" w:rsidP="00D97071">
            <w:pPr>
              <w:pStyle w:val="TableHeading"/>
              <w:snapToGrid w:val="0"/>
            </w:pPr>
            <w:r>
              <w:t>Nazwa producenta:</w:t>
            </w:r>
          </w:p>
          <w:p w14:paraId="39B2A616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159A7B07" w14:textId="77777777" w:rsidR="00D97BBF" w:rsidRDefault="00D97BBF" w:rsidP="00D97071">
            <w:pPr>
              <w:pStyle w:val="TableHeading"/>
              <w:snapToGrid w:val="0"/>
            </w:pPr>
            <w:r>
              <w:t>Typ:</w:t>
            </w:r>
          </w:p>
          <w:p w14:paraId="626E77A2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2F0759E" w14:textId="77777777" w:rsidR="00D97BBF" w:rsidRDefault="00D97BBF" w:rsidP="00D97071">
            <w:pPr>
              <w:pStyle w:val="TableHeading"/>
              <w:snapToGrid w:val="0"/>
            </w:pPr>
            <w:r>
              <w:t>Model:</w:t>
            </w:r>
          </w:p>
          <w:p w14:paraId="1DDCFA3A" w14:textId="77777777" w:rsidR="00D97BBF" w:rsidRDefault="00D97BBF" w:rsidP="00D97071">
            <w:pPr>
              <w:pStyle w:val="TableHeading"/>
              <w:snapToGrid w:val="0"/>
            </w:pPr>
            <w:r>
              <w:t>…</w:t>
            </w:r>
          </w:p>
          <w:p w14:paraId="41785604" w14:textId="77777777" w:rsidR="00D97BBF" w:rsidRDefault="00D97BBF" w:rsidP="00D97071">
            <w:pPr>
              <w:pStyle w:val="TableHeading"/>
              <w:snapToGrid w:val="0"/>
              <w:rPr>
                <w:rFonts w:ascii="Times New Roman" w:hAnsi="Times New Roman" w:cs="Times New Roman"/>
                <w:szCs w:val="22"/>
              </w:rPr>
            </w:pPr>
          </w:p>
          <w:p w14:paraId="4088B437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179FF87D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BB417E" w14:textId="77777777" w:rsidR="00D97BBF" w:rsidRDefault="00D97BBF" w:rsidP="00D97071">
            <w:pPr>
              <w:pStyle w:val="TableContents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C81FA" w14:textId="77777777" w:rsidR="00D97BBF" w:rsidRDefault="00D97BBF" w:rsidP="00D9707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A30965" w14:textId="77777777" w:rsidR="00D97BBF" w:rsidRDefault="00D97BBF" w:rsidP="00D97071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C3CAA" w14:textId="77777777" w:rsidR="00D97BBF" w:rsidRDefault="00D97BBF" w:rsidP="00D97071">
            <w:pPr>
              <w:pStyle w:val="TableHeading"/>
              <w:snapToGrid w:val="0"/>
            </w:pPr>
          </w:p>
        </w:tc>
      </w:tr>
      <w:tr w:rsidR="00D97BBF" w14:paraId="748D8E6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0C85C2" w14:textId="77777777" w:rsidR="00D97BBF" w:rsidRPr="008E71E3" w:rsidRDefault="00D97BBF" w:rsidP="00D97071">
            <w:pPr>
              <w:pStyle w:val="TableContents"/>
            </w:pPr>
            <w: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46613" w14:textId="77777777" w:rsidR="00D97BBF" w:rsidRPr="008E71E3" w:rsidRDefault="00D97BBF" w:rsidP="00D97071">
            <w:pPr>
              <w:pStyle w:val="TableContents"/>
              <w:rPr>
                <w:b/>
              </w:rPr>
            </w:pPr>
            <w:r w:rsidRPr="008E71E3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CD7D1" w14:textId="47F8B1C4" w:rsidR="00D97BBF" w:rsidRPr="008E71E3" w:rsidRDefault="00D97BBF" w:rsidP="00D9707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E71E3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wiodących </w:t>
            </w:r>
            <w:r w:rsidRPr="008E71E3">
              <w:rPr>
                <w:rFonts w:ascii="Times New Roman" w:hAnsi="Times New Roman" w:cs="Times New Roman"/>
                <w:b/>
                <w:bCs/>
              </w:rPr>
              <w:lastRenderedPageBreak/>
              <w:t>producentów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 w:rsidR="00140FF2"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="00140FF2"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 w:rsidR="00140FF2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7062DC" w14:textId="15B1692B" w:rsidR="00D97BBF" w:rsidRDefault="00D97BBF" w:rsidP="00D97071">
            <w:pPr>
              <w:pStyle w:val="TableHeading"/>
              <w:snapToGrid w:val="0"/>
            </w:pPr>
          </w:p>
        </w:tc>
      </w:tr>
      <w:tr w:rsidR="00450192" w14:paraId="77CBF5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BEDC3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D3976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926C2A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wielordzeniowy,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CPU Mark wynik min. 9000 punktów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E78059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4F33CB25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464C4A52" w14:textId="11052B1A" w:rsidR="00450192" w:rsidRDefault="00450192" w:rsidP="00450192">
            <w:pPr>
              <w:pStyle w:val="TableHeading"/>
              <w:snapToGrid w:val="0"/>
              <w:jc w:val="left"/>
            </w:pPr>
            <w:r w:rsidRPr="004512A4">
              <w:t>Wydajność oferowanego procesora:…………</w:t>
            </w:r>
          </w:p>
        </w:tc>
      </w:tr>
      <w:tr w:rsidR="00450192" w14:paraId="4067EB0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8596B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F4E3B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1DF5E" w14:textId="77777777" w:rsidR="00450192" w:rsidRPr="008E7F23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min. 16GB DDR4 możliwość rozbudowy do min 32GB, jeden slot wolny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, zgodn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e z</w:t>
            </w:r>
            <w:r>
              <w:rPr>
                <w:rFonts w:ascii="Times New Roman" w:hAnsi="Times New Roman" w:cs="Times New Roman"/>
                <w:b/>
                <w:bCs/>
              </w:rPr>
              <w:t>e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66D575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Link do ogólnej specyfikacji modelu:</w:t>
            </w:r>
          </w:p>
          <w:p w14:paraId="2317B376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5C72EFD7" w14:textId="5F4C740E" w:rsidR="00450192" w:rsidRPr="006D6499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50192" w14:paraId="1D10A040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FBF1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437A07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D24E6" w14:textId="77777777" w:rsidR="00450192" w:rsidRPr="00FC46CC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6D7AE5" w14:textId="130D3426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450192" w:rsidRPr="00105383" w14:paraId="3546869F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E070C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408C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E12C0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Grafika powinna umożliwiać pracę trójmonitorową 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4.4</w:t>
            </w:r>
          </w:p>
          <w:p w14:paraId="0D6401A9" w14:textId="4155226D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Oferowana karta graficzna musi osiągać w teście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Performance Test co najmniej wynik 1000 punktów w G3D Rating, wynik dostępny na stronie: </w:t>
            </w:r>
            <w:hyperlink r:id="rId8" w:history="1">
              <w:r w:rsidRPr="008B3A7C">
                <w:rPr>
                  <w:rStyle w:val="Hipercze"/>
                  <w:b/>
                  <w:color w:val="000000"/>
                  <w:u w:val="none"/>
                </w:rPr>
                <w:t>http://www.videocardbenchmark.net/gpu_list.php</w:t>
              </w:r>
            </w:hyperlink>
            <w:r w:rsidRPr="008B3A7C">
              <w:rPr>
                <w:rStyle w:val="Hipercze"/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B3A7C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06B70" w14:textId="77777777" w:rsidR="00450192" w:rsidRPr="00105383" w:rsidRDefault="00450192" w:rsidP="00450192">
            <w:pPr>
              <w:pStyle w:val="TableContents"/>
              <w:snapToGrid w:val="0"/>
              <w:rPr>
                <w:b/>
              </w:rPr>
            </w:pPr>
            <w:r w:rsidRPr="00105383">
              <w:rPr>
                <w:b/>
              </w:rPr>
              <w:t>Podać stronę w dokumentacji:</w:t>
            </w:r>
          </w:p>
        </w:tc>
      </w:tr>
      <w:tr w:rsidR="00450192" w14:paraId="70F33283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760EB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E0B6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98919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liniowe; wbudowane dwa głośniki.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1D73E0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1F17D884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5B923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FC3CC5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B42F3B" w14:textId="3ED365DB" w:rsidR="00450192" w:rsidRPr="00FC46CC" w:rsidRDefault="00450192" w:rsidP="00450192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Typu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All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 xml:space="preserve">-in-One zintegrowana z monitorem min. </w:t>
            </w:r>
            <w:r>
              <w:rPr>
                <w:rFonts w:ascii="Times New Roman" w:hAnsi="Times New Roman" w:cs="Times New Roman"/>
                <w:bCs/>
              </w:rPr>
              <w:t>21,5</w:t>
            </w:r>
            <w:r w:rsidRPr="00FC46CC">
              <w:rPr>
                <w:rFonts w:ascii="Times New Roman" w:hAnsi="Times New Roman" w:cs="Times New Roman"/>
                <w:bCs/>
              </w:rPr>
              <w:t>”</w:t>
            </w:r>
            <w:r>
              <w:rPr>
                <w:rFonts w:ascii="Times New Roman" w:hAnsi="Times New Roman" w:cs="Times New Roman"/>
                <w:bCs/>
              </w:rPr>
              <w:t>max 23”</w:t>
            </w:r>
            <w:r w:rsidRPr="00FC46CC">
              <w:rPr>
                <w:rFonts w:ascii="Times New Roman" w:hAnsi="Times New Roman" w:cs="Times New Roman"/>
                <w:bCs/>
              </w:rPr>
              <w:t>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386E9F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komputera, numerem seryjnym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</w:p>
          <w:p w14:paraId="31849FDC" w14:textId="77777777" w:rsidR="00450192" w:rsidRPr="00FC46CC" w:rsidRDefault="00450192" w:rsidP="00450192">
            <w:pPr>
              <w:rPr>
                <w:rFonts w:ascii="Times New Roman" w:hAnsi="Times New Roman" w:cs="Times New Roman"/>
                <w:bCs/>
              </w:rPr>
            </w:pPr>
            <w:r w:rsidRPr="00FC46CC">
              <w:rPr>
                <w:rFonts w:ascii="Times New Roman" w:hAnsi="Times New Roman" w:cs="Times New Roman"/>
                <w:bCs/>
              </w:rPr>
              <w:t xml:space="preserve">Obudowa musi umożliwiać zastosowanie zabezpieczenia fizycznego w postaci linki metalowej (złącze blokady </w:t>
            </w:r>
            <w:proofErr w:type="spellStart"/>
            <w:r w:rsidRPr="00FC46CC">
              <w:rPr>
                <w:rFonts w:ascii="Times New Roman" w:hAnsi="Times New Roman" w:cs="Times New Roman"/>
                <w:bCs/>
              </w:rPr>
              <w:t>Kensingtona</w:t>
            </w:r>
            <w:proofErr w:type="spellEnd"/>
            <w:r w:rsidRPr="00FC46CC">
              <w:rPr>
                <w:rFonts w:ascii="Times New Roman" w:hAnsi="Times New Roman" w:cs="Times New Roman"/>
                <w:bCs/>
              </w:rPr>
              <w:t>) lub kłódki (oczko w obudowie do założenia kłódki)</w:t>
            </w:r>
          </w:p>
          <w:p w14:paraId="47F581F4" w14:textId="77777777" w:rsidR="00450192" w:rsidRPr="00FC46CC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C46CC">
              <w:rPr>
                <w:rFonts w:ascii="Times New Roman" w:hAnsi="Times New Roman" w:cs="Times New Roman"/>
                <w:bCs/>
              </w:rPr>
              <w:t>Zasilacz wbudowany  o mocy max 200W. Obudowa wyposażona w stabilną nogę umożliwiającą regulację kąta nachylenia.</w:t>
            </w:r>
          </w:p>
          <w:p w14:paraId="30874EF9" w14:textId="77777777" w:rsidR="00450192" w:rsidRPr="009C0DBE" w:rsidRDefault="00450192" w:rsidP="00450192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Możliwość zainstalowania komputera na ścianie przy wykorzystaniu ściennego systemu montażowego VESA.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 xml:space="preserve"> Obudowa trwale oznaczona nazwą producenta, nazwą komputera, numerem seryjnym</w:t>
            </w:r>
            <w:r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 w:rsidRPr="00FC46CC">
              <w:rPr>
                <w:rFonts w:ascii="Times New Roman" w:hAnsi="Times New Roman" w:cs="Times New Roman"/>
                <w:bCs/>
                <w:szCs w:val="22"/>
              </w:rPr>
              <w:t>pozwalającym na jednoznaczna identyfikacje zaoferowanej konfiguracji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. Jednostka centralna nie może znajdować się w podstawie nogi.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D7E6C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B0912CB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DA0D47" w14:textId="77777777" w:rsidR="00450192" w:rsidRDefault="00450192" w:rsidP="0045019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C4803" w14:textId="77777777" w:rsidR="00450192" w:rsidRDefault="00450192" w:rsidP="00450192">
            <w:pPr>
              <w:rPr>
                <w:color w:val="000000"/>
              </w:rPr>
            </w:pPr>
            <w:r>
              <w:rPr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A39898" w14:textId="27BC9D05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Matryca rozmiar: min 21,5”, max 23''</w:t>
            </w:r>
          </w:p>
          <w:p w14:paraId="0E21E2A7" w14:textId="77777777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>Obsługiwana rozdzielczość: FHD (1920x1080)</w:t>
            </w:r>
          </w:p>
          <w:p w14:paraId="4500D591" w14:textId="2DFFDF9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color w:val="000000"/>
              </w:rPr>
              <w:t xml:space="preserve">Obsługiwane rozdzielczości: </w:t>
            </w:r>
            <w:r>
              <w:rPr>
                <w:rFonts w:ascii="Times New Roman" w:hAnsi="Times New Roman" w:cs="Times New Roman"/>
                <w:bCs/>
                <w:color w:val="000000"/>
              </w:rPr>
              <w:t>1920 x 1080, 1366 x 768</w:t>
            </w:r>
          </w:p>
          <w:p w14:paraId="4C0DFEA8" w14:textId="7777777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Kontrast: min 1000:1</w:t>
            </w:r>
          </w:p>
          <w:p w14:paraId="4FEF4AD9" w14:textId="77777777" w:rsidR="00450192" w:rsidRPr="0001274A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01274A">
              <w:rPr>
                <w:rFonts w:ascii="Times New Roman" w:hAnsi="Times New Roman" w:cs="Times New Roman"/>
                <w:bCs/>
                <w:color w:val="000000"/>
              </w:rPr>
              <w:t>Kąty widzenia min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01274A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01274A">
              <w:rPr>
                <w:rFonts w:ascii="Times New Roman" w:hAnsi="Times New Roman" w:cs="Times New Roman"/>
              </w:rPr>
              <w:t>178</w:t>
            </w:r>
            <w:r w:rsidRPr="0001274A">
              <w:rPr>
                <w:rFonts w:ascii="Times New Roman" w:hAnsi="Times New Roman" w:cs="Times New Roman"/>
                <w:vertAlign w:val="superscript"/>
              </w:rPr>
              <w:t>0</w:t>
            </w:r>
          </w:p>
          <w:p w14:paraId="2A173C2D" w14:textId="77777777" w:rsidR="00450192" w:rsidRDefault="00450192" w:rsidP="0045019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Jasność: min 250nits</w:t>
            </w:r>
          </w:p>
          <w:p w14:paraId="586C5FEA" w14:textId="77777777" w:rsidR="00450192" w:rsidRDefault="00450192" w:rsidP="00450192">
            <w:pPr>
              <w:numPr>
                <w:ilvl w:val="0"/>
                <w:numId w:val="3"/>
              </w:numPr>
              <w:rPr>
                <w:color w:val="000000"/>
              </w:rPr>
            </w:pP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Matryca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  <w:proofErr w:type="spellStart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>matowa</w:t>
            </w:r>
            <w:proofErr w:type="spellEnd"/>
            <w:r w:rsidRPr="00DC4D12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87E7B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228E050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2D4FB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175E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25EFA4" w14:textId="77777777" w:rsidR="00450192" w:rsidRPr="00046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i myszy, BIOS zgodny ze specyfikacją UEFI. Możliwość, bez uruchamiania systemu operacyjnego z dysku twardego komputera lub innych, podłączonych do niego urządzeń zewnętrznych  włączenia/wyłączenia wbudowanego kontrolera LAN.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7720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3A782211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2D360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53E5D1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14A43189" w14:textId="77777777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0D077E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60E56BDA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  <w:p w14:paraId="5C67666E" w14:textId="77777777" w:rsidR="00450192" w:rsidRPr="00526AB5" w:rsidRDefault="00450192" w:rsidP="00450192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Wymagany certyfikat lub wpis dotyczący oferowanego modelu komputera w internetowym katalogu </w:t>
            </w:r>
          </w:p>
          <w:p w14:paraId="05D17ACF" w14:textId="77777777" w:rsidR="00450192" w:rsidRDefault="00450192" w:rsidP="00450192">
            <w:pPr>
              <w:ind w:left="720"/>
              <w:rPr>
                <w:color w:val="000000"/>
              </w:rPr>
            </w:pPr>
            <w:hyperlink r:id="rId9" w:history="1">
              <w:r w:rsidRPr="00526AB5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http://www.eu-energystar.org</w:t>
              </w:r>
            </w:hyperlink>
            <w:r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lub </w:t>
            </w:r>
            <w:hyperlink r:id="rId10" w:history="1">
              <w:r w:rsidRPr="00526AB5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http://www.energystar.gov</w:t>
              </w:r>
            </w:hyperlink>
            <w:r w:rsidRPr="00526AB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dopuszcza się wydruk ze strony internetowej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60F971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strony w dokumentacji</w:t>
            </w:r>
            <w:r>
              <w:rPr>
                <w:b/>
              </w:rPr>
              <w:t>:</w:t>
            </w:r>
          </w:p>
          <w:p w14:paraId="2A708A58" w14:textId="783AA94A" w:rsidR="00450192" w:rsidRPr="00DA7F90" w:rsidRDefault="00450192" w:rsidP="00450192">
            <w:pPr>
              <w:pStyle w:val="TableContents"/>
              <w:snapToGrid w:val="0"/>
              <w:rPr>
                <w:b/>
              </w:rPr>
            </w:pPr>
          </w:p>
        </w:tc>
      </w:tr>
      <w:tr w:rsidR="00450192" w14:paraId="1A214047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FC6A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35FF9E" w14:textId="40403E58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9C144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lud dostawcy świadczona na miejscu u klienta z możliwością pozostawienia dysku twardego u Zamawiającego.</w:t>
            </w:r>
          </w:p>
          <w:p w14:paraId="21C2FDBA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508C8DE1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4A9A6C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4912DDC7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3D2EC24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7DBA08ED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</w:p>
          <w:p w14:paraId="3B2BCB41" w14:textId="64F56302" w:rsidR="00450192" w:rsidRPr="00DA7F90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450192" w14:paraId="0A50D218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B9819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6A251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BDCFD9" w14:textId="77777777" w:rsidR="00450192" w:rsidRDefault="00450192" w:rsidP="00450192"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bezpośrednio z wbudowanego napędu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B8A2E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6666D42" w14:textId="77777777" w:rsidTr="00D9707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88BDA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3A1FAF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DE4F38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lastRenderedPageBreak/>
              <w:t xml:space="preserve">dedykowanej stronie internetowej producenta numeru seryjnego lub modelu komputera – </w:t>
            </w:r>
            <w:r w:rsidRPr="008B1111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2791FE99" w14:textId="77777777" w:rsidR="00450192" w:rsidRDefault="00450192" w:rsidP="00450192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Płyta główna zaprojektowana i wyprodukowana przez producenta komputera, dedykowana dla danego urządzenia, logo producenta komputera</w:t>
            </w:r>
          </w:p>
          <w:p w14:paraId="26E0F2C0" w14:textId="77777777" w:rsidR="00450192" w:rsidRDefault="00450192" w:rsidP="00450192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trwale naniesione na etapie produkcji na płycie głównej; </w:t>
            </w: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min. 2 złącza na pamięć RAM, obsługa min. 32GB pamięci RAM, min. 1 złącze SATA 3.0</w:t>
            </w:r>
          </w:p>
          <w:p w14:paraId="1ECD67F3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Wbudowane porty: Min. 5 x USB (w tym min. 2 porty USB 3.0, (minimum 3 porty USB z tyłu obudowy) wyprowadzonych na zewnątrz obudowy, 1x HDMI lub DP (multimode technology - wsparcie połczenia HDMI/DVI) , port sieciowy RJ-45, wyjście słuchawek. Wymagana ilość i rozmieszczenie (na zewnątrz obudowy komputera) portów oraz złączy nie może być osiągnięta w wyniku stosowania konwerterów, przejściówek itp. </w:t>
            </w:r>
          </w:p>
          <w:p w14:paraId="49199198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Czytnik kart multimedialnych, czytający min. karty SD</w:t>
            </w:r>
          </w:p>
          <w:p w14:paraId="74F35686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sieciowa 10/100/1000 Ethernet RJ 45, zintegrowana z płytą główną.</w:t>
            </w:r>
          </w:p>
          <w:p w14:paraId="364B3882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Kamera min 720p i mikrofon umożliwiający kożystanie z wideokonferencji.</w:t>
            </w:r>
          </w:p>
          <w:p w14:paraId="7EC3A75E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Klawiatura USB w układzie polski programisty trwale oznaczona logo producenta komputera</w:t>
            </w:r>
          </w:p>
          <w:p w14:paraId="32F8C0AD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Mysz USB z dwoma klawiszami oraz rolką (scroll) min 800dpi trwale oznaczona logo producenta komputera</w:t>
            </w:r>
          </w:p>
          <w:p w14:paraId="0C048CAF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Nagrywarka DVD +/- RW typu SLIM z tacka, wyklucza się napędy szczelinowe</w:t>
            </w:r>
          </w:p>
          <w:p w14:paraId="2595D544" w14:textId="77777777" w:rsidR="00450192" w:rsidRDefault="00450192" w:rsidP="00450192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>Karta WiFi 802.11 ac/b/g/n zamontowana wewnątrz obudowy komputera.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235452" w14:textId="4945B61C" w:rsidR="00450192" w:rsidRPr="00DA7F90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lastRenderedPageBreak/>
              <w:t>Podać link do strony:</w:t>
            </w:r>
          </w:p>
        </w:tc>
      </w:tr>
    </w:tbl>
    <w:p w14:paraId="027A61E9" w14:textId="77777777" w:rsidR="00D97BBF" w:rsidRDefault="00D97BBF" w:rsidP="00D97B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1934F5CD" w14:textId="77777777" w:rsidR="00EA6A5D" w:rsidRDefault="00EA6A5D">
      <w:pPr>
        <w:widowControl/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6024EA70" w14:textId="5589968C" w:rsidR="00EA6A5D" w:rsidRDefault="00EA6A5D" w:rsidP="00EA6A5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B210E1">
        <w:rPr>
          <w:rFonts w:ascii="Arial" w:hAnsi="Arial" w:cs="Arial"/>
          <w:b/>
          <w:bCs/>
          <w:sz w:val="20"/>
          <w:szCs w:val="20"/>
        </w:rPr>
        <w:t>3</w:t>
      </w:r>
    </w:p>
    <w:p w14:paraId="10596C67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Komputer typu Notebook –  1szt.</w:t>
      </w:r>
    </w:p>
    <w:p w14:paraId="51A0621D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</w:p>
    <w:p w14:paraId="10E0E34E" w14:textId="77777777" w:rsidR="001D4ABE" w:rsidRDefault="001D4ABE" w:rsidP="001D4A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komputera:                                        …………………………….… </w:t>
      </w:r>
    </w:p>
    <w:p w14:paraId="1E7CE8FA" w14:textId="77777777" w:rsidR="001D4ABE" w:rsidRDefault="001D4ABE" w:rsidP="001D4ABE">
      <w:pPr>
        <w:pStyle w:val="Zwykytekst1"/>
        <w:rPr>
          <w:rFonts w:ascii="Arial" w:hAnsi="Arial" w:cs="Arial"/>
        </w:rPr>
      </w:pPr>
      <w:r>
        <w:rPr>
          <w:rFonts w:ascii="Arial" w:hAnsi="Arial" w:cs="Arial"/>
        </w:rPr>
        <w:t xml:space="preserve">Producent (pełna nazwa) </w:t>
      </w:r>
      <w:bookmarkStart w:id="2" w:name="__DdeLink__7_1272808508"/>
      <w:r>
        <w:rPr>
          <w:rFonts w:ascii="Arial" w:hAnsi="Arial" w:cs="Arial"/>
        </w:rPr>
        <w:t xml:space="preserve">                            .......................................….</w:t>
      </w:r>
      <w:bookmarkEnd w:id="2"/>
    </w:p>
    <w:p w14:paraId="390276CB" w14:textId="77777777" w:rsidR="001D4ABE" w:rsidRDefault="001D4ABE" w:rsidP="001D4ABE">
      <w:r>
        <w:rPr>
          <w:rFonts w:ascii="Arial" w:hAnsi="Arial" w:cs="Arial"/>
          <w:sz w:val="20"/>
          <w:szCs w:val="20"/>
        </w:rPr>
        <w:t>Rok produkcji                                               ........................................…</w:t>
      </w:r>
    </w:p>
    <w:p w14:paraId="2E941786" w14:textId="77777777" w:rsidR="001D4ABE" w:rsidRDefault="001D4ABE" w:rsidP="001D4ABE"/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1D4ABE" w14:paraId="670BA340" w14:textId="77777777" w:rsidTr="00341641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5737F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Zestaw Komputerowy</w:t>
            </w:r>
          </w:p>
        </w:tc>
      </w:tr>
      <w:tr w:rsidR="001D4ABE" w14:paraId="44F32878" w14:textId="77777777" w:rsidTr="00341641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4482ACE3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642F5AC0" w14:textId="77777777" w:rsidR="001D4ABE" w:rsidRDefault="001D4ABE" w:rsidP="00341641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07B9733C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70868575" w14:textId="77777777" w:rsidR="001D4ABE" w:rsidRDefault="001D4ABE" w:rsidP="00341641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73BAD056" w14:textId="425D1DC9" w:rsidR="001D4ABE" w:rsidRPr="00DD1D06" w:rsidRDefault="001D4ABE" w:rsidP="00341641">
            <w:pPr>
              <w:pStyle w:val="TableHeading"/>
              <w:rPr>
                <w:sz w:val="22"/>
                <w:szCs w:val="22"/>
              </w:rPr>
            </w:pPr>
            <w:r w:rsidRPr="00DD1D06">
              <w:rPr>
                <w:sz w:val="22"/>
                <w:szCs w:val="22"/>
              </w:rPr>
              <w:t>(Wymagany wpis pkt. 1,4,5</w:t>
            </w:r>
            <w:r w:rsidR="00450192">
              <w:rPr>
                <w:sz w:val="22"/>
                <w:szCs w:val="22"/>
              </w:rPr>
              <w:t>,6</w:t>
            </w:r>
            <w:r w:rsidRPr="00DD1D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11,</w:t>
            </w:r>
            <w:r w:rsidRPr="00DD1D06">
              <w:rPr>
                <w:sz w:val="22"/>
                <w:szCs w:val="22"/>
              </w:rPr>
              <w:t xml:space="preserve">13,14,16) </w:t>
            </w:r>
          </w:p>
          <w:p w14:paraId="60D776BD" w14:textId="77777777" w:rsidR="001D4ABE" w:rsidRDefault="001D4ABE" w:rsidP="00341641">
            <w:pPr>
              <w:pStyle w:val="TableHeading"/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1D4ABE" w14:paraId="3D8EBE47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46E7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DBFA5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DDC135" w14:textId="77777777" w:rsidR="001D4ABE" w:rsidRPr="00FC46CC" w:rsidRDefault="001D4ABE" w:rsidP="00341641">
            <w:pPr>
              <w:rPr>
                <w:rFonts w:ascii="Times New Roman" w:hAnsi="Times New Roman" w:cs="Times New Roman"/>
                <w:szCs w:val="22"/>
              </w:rPr>
            </w:pPr>
            <w:r w:rsidRPr="00FC46CC">
              <w:rPr>
                <w:rFonts w:ascii="Times New Roman" w:hAnsi="Times New Roman" w:cs="Times New Roman"/>
                <w:bCs/>
                <w:color w:val="000000"/>
              </w:rPr>
              <w:t>Komputer typu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Notebook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 xml:space="preserve">. W ofercie wymagane jest podanie modelu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komputera i monitora</w:t>
            </w:r>
            <w:r w:rsidRPr="00FC46CC">
              <w:rPr>
                <w:rFonts w:ascii="Times New Roman" w:hAnsi="Times New Roman" w:cs="Times New Roman"/>
                <w:bCs/>
                <w:color w:val="000000"/>
              </w:rPr>
              <w:t>.</w:t>
            </w:r>
            <w:r w:rsidRPr="00FC46CC">
              <w:rPr>
                <w:rFonts w:ascii="Times New Roman" w:hAnsi="Times New Roman" w:cs="Times New Roman"/>
                <w:szCs w:val="22"/>
              </w:rPr>
              <w:t xml:space="preserve"> W ofercie należy podać nazwę producenta, typ, model, oraz numer katalogowy oferowanego sprzętu umożliwiający jednoznaczną identyfikację oferowanej konfiguracji w oparciu o materiały i systemy</w:t>
            </w:r>
            <w:r>
              <w:rPr>
                <w:rFonts w:ascii="Times New Roman" w:hAnsi="Times New Roman" w:cs="Times New Roman"/>
                <w:szCs w:val="22"/>
              </w:rPr>
              <w:t xml:space="preserve"> dostępne na stronie producenta.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49E4CC" w14:textId="77777777" w:rsidR="001D4ABE" w:rsidRDefault="001D4ABE" w:rsidP="00341641">
            <w:pPr>
              <w:pStyle w:val="TableHeading"/>
              <w:snapToGrid w:val="0"/>
            </w:pPr>
            <w:r>
              <w:t>Nazwa producenta:</w:t>
            </w:r>
          </w:p>
          <w:p w14:paraId="70DB3814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25034C88" w14:textId="77777777" w:rsidR="001D4ABE" w:rsidRDefault="001D4ABE" w:rsidP="00341641">
            <w:pPr>
              <w:pStyle w:val="TableHeading"/>
              <w:snapToGrid w:val="0"/>
            </w:pPr>
            <w:r>
              <w:t>Typ:</w:t>
            </w:r>
          </w:p>
          <w:p w14:paraId="0A9BBB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136A4DEE" w14:textId="77777777" w:rsidR="001D4ABE" w:rsidRDefault="001D4ABE" w:rsidP="00341641">
            <w:pPr>
              <w:pStyle w:val="TableHeading"/>
              <w:snapToGrid w:val="0"/>
            </w:pPr>
            <w:r>
              <w:t>Model</w:t>
            </w:r>
          </w:p>
          <w:p w14:paraId="703C5D3A" w14:textId="77777777" w:rsidR="001D4ABE" w:rsidRDefault="001D4ABE" w:rsidP="00341641">
            <w:pPr>
              <w:pStyle w:val="TableHeading"/>
              <w:snapToGrid w:val="0"/>
            </w:pPr>
            <w:r>
              <w:t>…</w:t>
            </w:r>
          </w:p>
          <w:p w14:paraId="56D17BFF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47A8A27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267F10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5769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5745BD" w14:textId="77777777" w:rsidR="001D4ABE" w:rsidRDefault="001D4ABE" w:rsidP="0034164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Komputer będzie wykorzystywany dla potrzeb aplikacji szpitalnych HIS/RIS zamawiającego, aplikacji biurowych, aplikacji edukacyjnych, aplikacji obliczeniowych, dostępu do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oraz poczty elektronicznej, jako lokalna baza danych, stacja programistyczna.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1B4166" w14:textId="77777777" w:rsidR="001D4ABE" w:rsidRDefault="001D4ABE" w:rsidP="00341641">
            <w:pPr>
              <w:pStyle w:val="TableHeading"/>
              <w:snapToGrid w:val="0"/>
            </w:pPr>
          </w:p>
        </w:tc>
      </w:tr>
      <w:tr w:rsidR="001D4ABE" w14:paraId="03AF401B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6CD8B1" w14:textId="77777777" w:rsidR="001D4ABE" w:rsidRDefault="001D4ABE" w:rsidP="00341641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1D0A7" w14:textId="77777777" w:rsidR="001D4ABE" w:rsidRPr="00DA7F90" w:rsidRDefault="001D4ABE" w:rsidP="00341641">
            <w:pPr>
              <w:pStyle w:val="TableContents"/>
              <w:rPr>
                <w:b/>
              </w:rPr>
            </w:pPr>
            <w:r w:rsidRPr="00DA7F90">
              <w:rPr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6E3BAE" w14:textId="77777777" w:rsidR="001D4ABE" w:rsidRPr="00DA7F90" w:rsidRDefault="001D4ABE" w:rsidP="003416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A7F90">
              <w:rPr>
                <w:rFonts w:ascii="Times New Roman" w:hAnsi="Times New Roman" w:cs="Times New Roman"/>
                <w:b/>
                <w:bCs/>
              </w:rPr>
              <w:t>Dopuszczany jest sprzęt producentów: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 xml:space="preserve"> HP,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Fujitsu, </w:t>
            </w:r>
            <w:r w:rsidRPr="008E71E3">
              <w:rPr>
                <w:rFonts w:ascii="Times New Roman" w:hAnsi="Times New Roman" w:cs="Times New Roman"/>
                <w:b/>
                <w:bCs/>
              </w:rPr>
              <w:t>Dell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F47812" w14:textId="4F24EF99" w:rsidR="001D4ABE" w:rsidRDefault="001D4ABE" w:rsidP="00F91407">
            <w:pPr>
              <w:pStyle w:val="TableHeading"/>
              <w:snapToGrid w:val="0"/>
              <w:jc w:val="left"/>
            </w:pPr>
          </w:p>
        </w:tc>
      </w:tr>
      <w:tr w:rsidR="00450192" w14:paraId="6A96498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AFF2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5AA57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A0E6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Procesor wielordzeniowy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i5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lub </w:t>
            </w:r>
            <w:r w:rsidRPr="00B52396">
              <w:rPr>
                <w:rFonts w:ascii="Times New Roman" w:hAnsi="Times New Roman" w:cs="Times New Roman"/>
                <w:b/>
                <w:bCs/>
                <w:color w:val="000000"/>
              </w:rPr>
              <w:t>i7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osiągający w teście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CPU Mark wynik 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min.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6400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punktów (załączyć do oferty wydruk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CE1B6E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C75FE3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Dokładny model:</w:t>
            </w:r>
          </w:p>
          <w:p w14:paraId="2BB66ECB" w14:textId="77777777" w:rsidR="00450192" w:rsidRPr="004512A4" w:rsidRDefault="00450192" w:rsidP="00450192">
            <w:pPr>
              <w:pStyle w:val="TableHeading"/>
              <w:snapToGrid w:val="0"/>
              <w:jc w:val="left"/>
            </w:pPr>
            <w:r w:rsidRPr="004512A4">
              <w:t>…………………..</w:t>
            </w:r>
          </w:p>
          <w:p w14:paraId="06579FB3" w14:textId="10C527CF" w:rsidR="00450192" w:rsidRDefault="00450192" w:rsidP="00450192">
            <w:pPr>
              <w:pStyle w:val="TableHeading"/>
              <w:snapToGrid w:val="0"/>
              <w:jc w:val="left"/>
            </w:pPr>
            <w:r w:rsidRPr="004512A4">
              <w:t>Wydajność oferowanego procesora:…………</w:t>
            </w:r>
          </w:p>
        </w:tc>
      </w:tr>
      <w:tr w:rsidR="00450192" w14:paraId="1F26BD8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EAB8A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7802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DC731E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4D12">
              <w:rPr>
                <w:rFonts w:ascii="Times New Roman" w:hAnsi="Times New Roman" w:cs="Times New Roman"/>
                <w:bCs/>
                <w:color w:val="000000"/>
              </w:rPr>
              <w:t>min. 16GB możliwość rozbudowy do min 32GB</w:t>
            </w:r>
            <w:r w:rsidRPr="00FF049D">
              <w:rPr>
                <w:rFonts w:ascii="Times New Roman" w:hAnsi="Times New Roman" w:cs="Times New Roman"/>
                <w:b/>
                <w:bCs/>
              </w:rPr>
              <w:t>, zgodne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FAE083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Link do ogólnej specyfikacji modelu:</w:t>
            </w:r>
          </w:p>
          <w:p w14:paraId="7E83E012" w14:textId="77777777" w:rsidR="00450192" w:rsidRPr="004512A4" w:rsidRDefault="00450192" w:rsidP="00450192">
            <w:pPr>
              <w:pStyle w:val="TableContents"/>
              <w:snapToGrid w:val="0"/>
              <w:rPr>
                <w:b/>
              </w:rPr>
            </w:pPr>
            <w:r w:rsidRPr="004512A4">
              <w:rPr>
                <w:b/>
              </w:rPr>
              <w:t>………………..</w:t>
            </w:r>
          </w:p>
          <w:p w14:paraId="25393804" w14:textId="2438149E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50192" w14:paraId="600B26B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0E5B7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96DE1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B926C1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SSD: M.2 PCIe NVMe min. 200 GB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10A808" w14:textId="167BB177" w:rsidR="00450192" w:rsidRDefault="00450192" w:rsidP="00450192">
            <w:pPr>
              <w:pStyle w:val="TableContents"/>
              <w:snapToGrid w:val="0"/>
            </w:pPr>
            <w:r w:rsidRPr="004512A4">
              <w:rPr>
                <w:b/>
                <w:bCs/>
              </w:rPr>
              <w:t>Wielkość oferowanego dysku:………………</w:t>
            </w:r>
          </w:p>
        </w:tc>
      </w:tr>
      <w:tr w:rsidR="00450192" w14:paraId="6A2BFEB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D99619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5FFF79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Grafika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875E2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Grafika powinna umożliwiać pracę ze wsparciem DirectX 12,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OpenGL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4.4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F506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04475821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8A6E0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6AFC5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Wyposażenie multimedialne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1214F3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Karta dźwiękowa zintegrowana z płytą główną, zgodna z High Definition, 24-bitowa konwersja sygnału cyfrowego na analogowy i analogowego na cyfrowy. Wyjście liniowe.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BA75D5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034DC8A2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0CA51B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6E2B6" w14:textId="77777777" w:rsidR="00450192" w:rsidRDefault="00450192" w:rsidP="00450192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43B28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 xml:space="preserve">Wymagany certyfikat  odporności </w:t>
            </w:r>
          </w:p>
          <w:p w14:paraId="1EEE3B9C" w14:textId="77777777" w:rsidR="00450192" w:rsidRPr="00A24487" w:rsidRDefault="00450192" w:rsidP="00450192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A24487">
              <w:rPr>
                <w:rFonts w:ascii="Times New Roman" w:hAnsi="Times New Roman" w:cs="Times New Roman"/>
                <w:b/>
                <w:color w:val="000000"/>
              </w:rPr>
              <w:t>MIL-STD-810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-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dokumenty potwierdzające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718D7D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62CF91C3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16A89F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4FB754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Ekran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38DAA6" w14:textId="77777777" w:rsidR="00450192" w:rsidRPr="00E704A5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E704A5">
              <w:rPr>
                <w:rFonts w:ascii="Times New Roman" w:hAnsi="Times New Roman" w:cs="Times New Roman"/>
                <w:color w:val="000000"/>
              </w:rPr>
              <w:t xml:space="preserve">Rozmiar ekranu: </w:t>
            </w:r>
            <w:r>
              <w:rPr>
                <w:rFonts w:ascii="Times New Roman" w:hAnsi="Times New Roman" w:cs="Times New Roman"/>
                <w:color w:val="000000"/>
              </w:rPr>
              <w:t>13,3</w:t>
            </w:r>
            <w:r w:rsidRPr="00E704A5">
              <w:rPr>
                <w:rFonts w:ascii="Times New Roman" w:hAnsi="Times New Roman" w:cs="Times New Roman"/>
                <w:color w:val="000000"/>
              </w:rPr>
              <w:t>''</w:t>
            </w:r>
          </w:p>
          <w:p w14:paraId="1B28D093" w14:textId="77777777" w:rsidR="00450192" w:rsidRPr="00DF1392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color w:val="000000"/>
              </w:rPr>
              <w:t xml:space="preserve">Obsługiwane rozdzielczości: </w:t>
            </w:r>
          </w:p>
          <w:p w14:paraId="07D648B5" w14:textId="77777777" w:rsidR="00450192" w:rsidRPr="00497A48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color w:val="000000"/>
              </w:rPr>
            </w:pPr>
            <w:r w:rsidRPr="00497A48">
              <w:rPr>
                <w:rFonts w:ascii="Times New Roman" w:hAnsi="Times New Roman" w:cs="Times New Roman"/>
                <w:bCs/>
                <w:color w:val="000000"/>
              </w:rPr>
              <w:t>1920 x 1080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497A48">
              <w:rPr>
                <w:rFonts w:ascii="Times New Roman" w:hAnsi="Times New Roman" w:cs="Times New Roman"/>
                <w:bCs/>
              </w:rPr>
              <w:t>1366 x 768</w:t>
            </w:r>
            <w:r>
              <w:rPr>
                <w:rFonts w:ascii="Times New Roman" w:hAnsi="Times New Roman" w:cs="Times New Roman"/>
                <w:bCs/>
              </w:rPr>
              <w:t>,</w:t>
            </w:r>
          </w:p>
          <w:p w14:paraId="42B00F29" w14:textId="77777777" w:rsidR="00450192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 w:rsidRPr="008E7F23">
              <w:rPr>
                <w:rFonts w:ascii="Times New Roman" w:hAnsi="Times New Roman" w:cs="Times New Roman"/>
                <w:bCs/>
                <w:color w:val="000000"/>
              </w:rPr>
              <w:t xml:space="preserve">Matryca matowa, IPS, </w:t>
            </w:r>
            <w:r>
              <w:rPr>
                <w:rFonts w:ascii="Times New Roman" w:hAnsi="Times New Roman" w:cs="Times New Roman"/>
                <w:color w:val="000000"/>
              </w:rPr>
              <w:t>Rodzaj podświetlenia: LED</w:t>
            </w:r>
          </w:p>
          <w:p w14:paraId="774275B4" w14:textId="77777777" w:rsidR="00450192" w:rsidRDefault="00450192" w:rsidP="00450192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AA641D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</w:tc>
      </w:tr>
      <w:tr w:rsidR="00450192" w14:paraId="7A7A97F0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17CEE3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8CDA1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Bateria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57A4C" w14:textId="77777777" w:rsidR="00450192" w:rsidRPr="00E1215D" w:rsidRDefault="00450192" w:rsidP="00450192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Praca na jednym ładowaniu min. 6 godz.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518329" w14:textId="77777777" w:rsidR="00450192" w:rsidRPr="00E637F5" w:rsidRDefault="00450192" w:rsidP="00450192">
            <w:pPr>
              <w:pStyle w:val="TableContents"/>
              <w:snapToGrid w:val="0"/>
              <w:rPr>
                <w:b/>
              </w:rPr>
            </w:pPr>
            <w:r w:rsidRPr="00E637F5">
              <w:rPr>
                <w:b/>
              </w:rPr>
              <w:t>Konfiguracja i pojemność baterii:</w:t>
            </w:r>
          </w:p>
          <w:p w14:paraId="702195A8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  <w:p w14:paraId="53773F19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  <w:p w14:paraId="20BC7FAB" w14:textId="77777777" w:rsidR="00450192" w:rsidRDefault="00450192" w:rsidP="00450192">
            <w:pPr>
              <w:pStyle w:val="TableContents"/>
              <w:snapToGrid w:val="0"/>
              <w:jc w:val="center"/>
            </w:pPr>
          </w:p>
        </w:tc>
      </w:tr>
      <w:tr w:rsidR="00450192" w14:paraId="01E0BA39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23C3B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17B16D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E5EB2" w14:textId="77777777" w:rsidR="00450192" w:rsidRDefault="00450192" w:rsidP="0045019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Obsługa BIOS musi się odbywać za pomocą klawiatury , BIOS zgodny ze specyfikacją UEFI. Możliwość, bez uruchamiania systemu operacyjnego z dysku twardego komputera lub innych, podłączonych do niego urządzeń zewnętrznych  włączenia/wyłączenia wbudowanego kontrolera LAN, ustawienia w trybie PXE, w trybie chmura oraz w trybie UEFI.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8379B3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5A7D7BEF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54C94B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BAF8A6" w14:textId="77777777" w:rsidR="00450192" w:rsidRDefault="00450192" w:rsidP="0045019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FE1BDD6" w14:textId="77777777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CAA28" w14:textId="77777777" w:rsidR="00450192" w:rsidRDefault="00450192" w:rsidP="0045019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Certyfikat ISO 9001 dla producenta sprzętu (załączyć dokument potwierdzający spełnianie wymogu)</w:t>
            </w:r>
          </w:p>
          <w:p w14:paraId="1C58C48F" w14:textId="77777777" w:rsidR="00450192" w:rsidRDefault="00450192" w:rsidP="0045019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  <w:p w14:paraId="14795787" w14:textId="77777777" w:rsidR="00450192" w:rsidRPr="00F614ED" w:rsidRDefault="00450192" w:rsidP="0045019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F614E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Wymagany certyfikat lub wpis dotyczący oferowanego modelu komputera w internetowym katalogu </w:t>
            </w:r>
          </w:p>
          <w:p w14:paraId="0E1F84A7" w14:textId="77777777" w:rsidR="00450192" w:rsidRDefault="00450192" w:rsidP="00450192">
            <w:pPr>
              <w:ind w:left="72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14ED">
              <w:rPr>
                <w:rFonts w:ascii="Times New Roman" w:hAnsi="Times New Roman" w:cs="Times New Roman"/>
                <w:b/>
              </w:rPr>
              <w:t>http://www.eu-energystar.org</w:t>
            </w:r>
            <w:r w:rsidRPr="00F614E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lub </w:t>
            </w:r>
            <w:r w:rsidRPr="00F614ED">
              <w:rPr>
                <w:rFonts w:ascii="Times New Roman" w:hAnsi="Times New Roman" w:cs="Times New Roman"/>
                <w:b/>
              </w:rPr>
              <w:t>http://www.energystar.gov</w:t>
            </w:r>
            <w:r w:rsidRPr="00F614E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dopuszcza się wydruk ze strony internetowej</w:t>
            </w:r>
          </w:p>
          <w:p w14:paraId="6A30AD64" w14:textId="77777777" w:rsidR="00450192" w:rsidRDefault="00450192" w:rsidP="00450192">
            <w:pPr>
              <w:ind w:left="72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78D468" w14:textId="77777777" w:rsidR="00450192" w:rsidRPr="00A87213" w:rsidRDefault="00450192" w:rsidP="00450192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stronę w dokumentacji</w:t>
            </w:r>
          </w:p>
          <w:p w14:paraId="74FAF45D" w14:textId="1FD98E74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59C3CD0A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086C3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D805C" w14:textId="3C5A21C1" w:rsidR="00450192" w:rsidRDefault="00450192" w:rsidP="0045019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A20A3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46F7E34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74498BFF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Firma serwisująca musi posiadać ISO 9001:2000 na świadczenie usług serwisowych oraz posiadać autoryzacje producenta komputera –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E427C2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  <w:kern w:val="2"/>
              </w:rPr>
            </w:pPr>
            <w:r w:rsidRPr="00BB3CFE">
              <w:rPr>
                <w:rFonts w:cs="Liberation Serif"/>
                <w:b/>
              </w:rPr>
              <w:t>Długość i rodzaj gwarancji:</w:t>
            </w:r>
          </w:p>
          <w:p w14:paraId="2FD603C3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405B11DA" w14:textId="77777777" w:rsidR="00450192" w:rsidRPr="00BB3CFE" w:rsidRDefault="00450192" w:rsidP="00450192">
            <w:pPr>
              <w:pStyle w:val="TableContents"/>
              <w:snapToGrid w:val="0"/>
              <w:rPr>
                <w:rFonts w:cs="Liberation Serif"/>
                <w:b/>
              </w:rPr>
            </w:pPr>
          </w:p>
          <w:p w14:paraId="00C8B303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</w:p>
          <w:p w14:paraId="61ECF019" w14:textId="2E883343" w:rsidR="00450192" w:rsidRPr="00582287" w:rsidRDefault="00450192" w:rsidP="00450192">
            <w:pPr>
              <w:pStyle w:val="TableContents"/>
              <w:snapToGrid w:val="0"/>
              <w:rPr>
                <w:b/>
              </w:rPr>
            </w:pPr>
            <w:r w:rsidRPr="00DA7F90">
              <w:rPr>
                <w:b/>
              </w:rPr>
              <w:t>Podać stronę w dokumentacji:</w:t>
            </w:r>
          </w:p>
        </w:tc>
      </w:tr>
      <w:tr w:rsidR="00450192" w14:paraId="498AA77E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DF04B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184A29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1C35C" w14:textId="77777777" w:rsidR="00450192" w:rsidRDefault="00450192" w:rsidP="0045019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Zainstalowany system operacyjny Windows 10 Professional. System musi być zapisany trwale w BIOS i umożliwiać instalację systemu operacyjnego na podstawie dołączonego nośnika lub zdalnie bez potrzeby ręcznego wpisywania klucza licencyjnego. Oferowany dostarczony system jak i również przy reinstalacji nie może wymagać aktywacji klucza licencyjnego za pośrednictwem telefonu i internetu.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1090AA" w14:textId="77777777" w:rsidR="00450192" w:rsidRDefault="00450192" w:rsidP="00450192">
            <w:pPr>
              <w:pStyle w:val="TableContents"/>
              <w:snapToGrid w:val="0"/>
            </w:pPr>
          </w:p>
        </w:tc>
      </w:tr>
      <w:tr w:rsidR="00450192" w14:paraId="5681B058" w14:textId="77777777" w:rsidTr="00341641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B571EC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7486F87" w14:textId="0031206C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5F2A6" w14:textId="77777777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</w:p>
          <w:p w14:paraId="60EB7751" w14:textId="06E06EC3" w:rsidR="00450192" w:rsidRDefault="00450192" w:rsidP="00450192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Opis wymagań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EE37A4" w14:textId="77777777" w:rsidR="00450192" w:rsidRPr="00F91407" w:rsidRDefault="00450192" w:rsidP="00450192">
            <w:pPr>
              <w:ind w:left="720"/>
              <w:jc w:val="both"/>
              <w:rPr>
                <w:rFonts w:ascii="Times New Roman" w:hAnsi="Times New Roman" w:cs="Times New Roman"/>
                <w:bCs/>
              </w:rPr>
            </w:pPr>
          </w:p>
          <w:p w14:paraId="444D4022" w14:textId="5E3AB2E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Dostęp do najnowszych sterowników i uaktualnień na stronie producenta zestawu realizowany poprzez podanie na dedykowanej stronie internetowej producenta numeru seryjnego lub modelu komputera – </w:t>
            </w:r>
            <w:r w:rsidRPr="00185067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>do oferty należy dołączyć link strony.</w:t>
            </w:r>
          </w:p>
          <w:p w14:paraId="62A22CCB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</w:rPr>
              <w:t>Płyta główna zaprojektowana i wyprodukowana na zlecenie producenta komputera, dedykowana dla danego urządzenia, trwale naniesione na etapie produkcji na płycie głównej logo producenta komputera;</w:t>
            </w:r>
          </w:p>
          <w:p w14:paraId="029D5CCA" w14:textId="77777777" w:rsidR="00450192" w:rsidRPr="00972114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 xml:space="preserve">Wyposażony w porty: Min. 2 x USB 3.0 Type-A, 1 x USB 3.2 Type-C z obsługą DisplayPort, Power Delivery oraz Thunderbolt 3, 1x HDMI lub DP, port sieciowy RJ-45, wyjście słuchawek. </w:t>
            </w:r>
            <w:r w:rsidRPr="00972114">
              <w:rPr>
                <w:rFonts w:ascii="Times New Roman" w:hAnsi="Times New Roman" w:cs="Times New Roman"/>
                <w:b/>
                <w:bCs/>
                <w:color w:val="000000"/>
                <w:lang w:val="sv-SE"/>
              </w:rPr>
              <w:t xml:space="preserve">Wymagana ilość i rozmieszczenie (na zewnątrz obudowy komputera) portów oraz złączy nie może być osiągnięta w wyniku stosowania konwerterów, przejściówek itp. </w:t>
            </w:r>
          </w:p>
          <w:p w14:paraId="69FD5A37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sieciowa 10/100/1000 Ethernet RJ 45, zintegrowana z płytą główną.</w:t>
            </w:r>
          </w:p>
          <w:p w14:paraId="377AEFF6" w14:textId="77777777" w:rsidR="00450192" w:rsidRDefault="00450192" w:rsidP="00450192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sv-SE"/>
              </w:rPr>
              <w:t>Karta WiFi 802.11 ac/b/g/n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C81045" w14:textId="77777777" w:rsidR="00450192" w:rsidRDefault="00450192" w:rsidP="00450192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 xml:space="preserve"> </w:t>
            </w:r>
          </w:p>
          <w:p w14:paraId="02548424" w14:textId="29D93B63" w:rsidR="00450192" w:rsidRPr="00A87213" w:rsidRDefault="00450192" w:rsidP="00450192">
            <w:pPr>
              <w:pStyle w:val="TableContents"/>
              <w:snapToGrid w:val="0"/>
              <w:rPr>
                <w:b/>
              </w:rPr>
            </w:pPr>
            <w:r w:rsidRPr="00A87213">
              <w:rPr>
                <w:b/>
              </w:rPr>
              <w:t>Podać link do strony:</w:t>
            </w:r>
          </w:p>
          <w:p w14:paraId="7F5E0F66" w14:textId="77777777" w:rsidR="00450192" w:rsidRPr="00A87213" w:rsidRDefault="00450192" w:rsidP="00450192">
            <w:pPr>
              <w:pStyle w:val="TableContents"/>
              <w:snapToGrid w:val="0"/>
              <w:rPr>
                <w:b/>
              </w:rPr>
            </w:pPr>
          </w:p>
        </w:tc>
      </w:tr>
    </w:tbl>
    <w:p w14:paraId="35AD336A" w14:textId="77777777" w:rsidR="001D4ABE" w:rsidRDefault="001D4ABE" w:rsidP="001D4ABE">
      <w:pPr>
        <w:rPr>
          <w:rFonts w:ascii="Arial" w:hAnsi="Arial" w:cs="Arial"/>
          <w:b/>
          <w:bCs/>
          <w:sz w:val="20"/>
          <w:szCs w:val="20"/>
        </w:rPr>
      </w:pPr>
    </w:p>
    <w:p w14:paraId="3558DE3A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25FB69DA" w14:textId="77777777" w:rsidR="004A4DE0" w:rsidRDefault="004A4DE0" w:rsidP="004A4DE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4</w:t>
      </w:r>
    </w:p>
    <w:p w14:paraId="391898A7" w14:textId="77777777" w:rsidR="004A4DE0" w:rsidRDefault="004A4DE0" w:rsidP="004A4DE0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Serwer plików  - 1 szt.</w:t>
      </w:r>
    </w:p>
    <w:p w14:paraId="7FA50AF1" w14:textId="77777777" w:rsidR="004A4DE0" w:rsidRPr="00090C2F" w:rsidRDefault="004A4DE0" w:rsidP="004A4DE0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sz w:val="20"/>
          <w:szCs w:val="20"/>
        </w:rPr>
        <w:t>Model serwera</w:t>
      </w:r>
      <w:r w:rsidRPr="00090C2F">
        <w:rPr>
          <w:rFonts w:ascii="Arial" w:hAnsi="Arial" w:cs="Arial"/>
          <w:sz w:val="20"/>
          <w:szCs w:val="20"/>
        </w:rPr>
        <w:t xml:space="preserve">:                                        </w:t>
      </w:r>
      <w:r w:rsidRPr="00090C2F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RS3617RPxs</w:t>
      </w:r>
    </w:p>
    <w:p w14:paraId="79A1BC4E" w14:textId="77777777" w:rsidR="004A4DE0" w:rsidRPr="00090C2F" w:rsidRDefault="004A4DE0" w:rsidP="004A4DE0">
      <w:pPr>
        <w:pStyle w:val="Zwykytekst1"/>
        <w:rPr>
          <w:rFonts w:ascii="Arial" w:hAnsi="Arial" w:cs="Arial"/>
        </w:rPr>
      </w:pPr>
      <w:r w:rsidRPr="00090C2F">
        <w:rPr>
          <w:rFonts w:ascii="Arial" w:hAnsi="Arial" w:cs="Arial"/>
        </w:rPr>
        <w:t xml:space="preserve">Producent (pełna nazwa)                        </w:t>
      </w:r>
      <w:r>
        <w:rPr>
          <w:rFonts w:ascii="Arial" w:hAnsi="Arial" w:cs="Arial"/>
        </w:rPr>
        <w:t xml:space="preserve"> </w:t>
      </w:r>
      <w:proofErr w:type="spellStart"/>
      <w:r w:rsidRPr="00090C2F">
        <w:rPr>
          <w:rFonts w:ascii="Arial" w:hAnsi="Arial" w:cs="Arial"/>
        </w:rPr>
        <w:t>Synology</w:t>
      </w:r>
      <w:proofErr w:type="spellEnd"/>
    </w:p>
    <w:p w14:paraId="4CC1E6CF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  <w:r w:rsidRPr="001437FE">
        <w:rPr>
          <w:rFonts w:ascii="Arial" w:hAnsi="Arial" w:cs="Arial"/>
          <w:sz w:val="20"/>
          <w:szCs w:val="20"/>
        </w:rPr>
        <w:t xml:space="preserve">Rok produkcji </w:t>
      </w:r>
      <w:r w:rsidRPr="001437FE">
        <w:rPr>
          <w:rFonts w:ascii="Arial" w:hAnsi="Arial" w:cs="Arial"/>
          <w:sz w:val="20"/>
          <w:szCs w:val="20"/>
        </w:rPr>
        <w:tab/>
        <w:t xml:space="preserve">                                           .............................................</w:t>
      </w:r>
    </w:p>
    <w:p w14:paraId="45C07162" w14:textId="77777777" w:rsidR="004A4DE0" w:rsidRDefault="004A4DE0" w:rsidP="004A4DE0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X="55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0"/>
        <w:gridCol w:w="1702"/>
        <w:gridCol w:w="5040"/>
        <w:gridCol w:w="2352"/>
      </w:tblGrid>
      <w:tr w:rsidR="004A4DE0" w14:paraId="32D48963" w14:textId="77777777" w:rsidTr="00147E95">
        <w:trPr>
          <w:trHeight w:val="400"/>
          <w:tblHeader/>
        </w:trPr>
        <w:tc>
          <w:tcPr>
            <w:tcW w:w="966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02CAA2CF" w14:textId="77777777" w:rsidR="004A4DE0" w:rsidRDefault="004A4DE0" w:rsidP="00147E95">
            <w:pPr>
              <w:pStyle w:val="TableHeading"/>
            </w:pPr>
            <w:r>
              <w:rPr>
                <w:color w:val="000000"/>
                <w:sz w:val="28"/>
                <w:szCs w:val="28"/>
              </w:rPr>
              <w:t>Serwer plików</w:t>
            </w:r>
          </w:p>
        </w:tc>
      </w:tr>
      <w:tr w:rsidR="004A4DE0" w14:paraId="212E1269" w14:textId="77777777" w:rsidTr="00147E95">
        <w:trPr>
          <w:trHeight w:val="700"/>
          <w:tblHeader/>
        </w:trPr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EA75890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L.p.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14FD3C45" w14:textId="77777777" w:rsidR="004A4DE0" w:rsidRDefault="004A4DE0" w:rsidP="00147E95">
            <w:pPr>
              <w:pStyle w:val="TableHeading"/>
              <w:rPr>
                <w:color w:val="000000"/>
              </w:rPr>
            </w:pPr>
            <w:r>
              <w:rPr>
                <w:color w:val="000000"/>
              </w:rPr>
              <w:t>Element składowy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99"/>
          </w:tcPr>
          <w:p w14:paraId="51FDE022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Wymagania minimalne, parametry techniczne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</w:tcPr>
          <w:p w14:paraId="138C539E" w14:textId="77777777" w:rsidR="004A4DE0" w:rsidRDefault="004A4DE0" w:rsidP="00147E95">
            <w:pPr>
              <w:pStyle w:val="TableHeading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Parametr oferowany</w:t>
            </w:r>
          </w:p>
          <w:p w14:paraId="09709105" w14:textId="77777777" w:rsidR="004A4DE0" w:rsidRPr="008E71E3" w:rsidRDefault="004A4DE0" w:rsidP="00147E95">
            <w:pPr>
              <w:pStyle w:val="TableHead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(Wymagany wpis</w:t>
            </w:r>
            <w:r w:rsidRPr="008E71E3">
              <w:rPr>
                <w:sz w:val="22"/>
                <w:szCs w:val="22"/>
              </w:rPr>
              <w:t xml:space="preserve"> </w:t>
            </w:r>
          </w:p>
          <w:p w14:paraId="3E781E45" w14:textId="77777777" w:rsidR="004A4DE0" w:rsidRDefault="004A4DE0" w:rsidP="00147E95">
            <w:pPr>
              <w:pStyle w:val="TableHeading"/>
            </w:pPr>
            <w:r>
              <w:t>pkt. 4,5,13,14)</w:t>
            </w:r>
          </w:p>
        </w:tc>
      </w:tr>
      <w:tr w:rsidR="004A4DE0" w14:paraId="5DD8454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51BB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84FF97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Typ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4E220A" w14:textId="77777777" w:rsidR="004A4DE0" w:rsidRPr="00B851FC" w:rsidRDefault="004A4DE0" w:rsidP="00147E95">
            <w:pPr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plików w obudowie typu RACK do zamontowania w szafie</w:t>
            </w:r>
            <w:r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7CBFD6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450FB88C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70BD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BDF66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Zastosowanie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3535E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będzie wykorzystywany do przechowywania kopii zapasowych plików generowanych przez użytkowników, nagrań i zdjęć z urządzeń medycznych.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Serwer będzie działał jako lustrzane odbicie serwera aktualnie wykorzystywanego przez Szpital.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C21797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5B8BD83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7B1A6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6D82B" w14:textId="77777777" w:rsidR="004A4DE0" w:rsidRPr="00B851FC" w:rsidRDefault="004A4DE0" w:rsidP="00147E95">
            <w:pPr>
              <w:pStyle w:val="TableContents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Producent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2F993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</w:rPr>
              <w:t xml:space="preserve">Dopuszczany jest sprzęt </w:t>
            </w:r>
            <w:r>
              <w:rPr>
                <w:rFonts w:ascii="Times New Roman" w:hAnsi="Times New Roman" w:cs="Times New Roman"/>
                <w:b/>
                <w:bCs/>
              </w:rPr>
              <w:t>producenta</w:t>
            </w:r>
            <w:r w:rsidRPr="00B851F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</w:rPr>
              <w:t>Synology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15207B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14:paraId="0F5BFBA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18A8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5CDFEC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Procesor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072A05" w14:textId="77777777" w:rsidR="004A4DE0" w:rsidRDefault="004A4DE0" w:rsidP="00147E95">
            <w:pPr>
              <w:jc w:val="both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Procesor </w:t>
            </w:r>
            <w:r w:rsidRPr="005A650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wielordzeniowy, </w:t>
            </w:r>
            <w:r w:rsidRPr="005A650B">
              <w:rPr>
                <w:rFonts w:ascii="Times New Roman" w:hAnsi="Times New Roman" w:cs="Times New Roman"/>
              </w:rPr>
              <w:t>INTEL Xeon D-1521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osiągający wynik 5,931 w teście </w:t>
            </w:r>
            <w:proofErr w:type="spellStart"/>
            <w:r>
              <w:rPr>
                <w:rFonts w:ascii="Times New Roman" w:hAnsi="Times New Roman" w:cs="Times New Roman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</w:rPr>
              <w:t xml:space="preserve"> CPU (na dzień 22.07.2020), dopuszczalny jest procesor o lepszym wyniku </w:t>
            </w:r>
            <w:r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(załączyć do oferty wydruk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testu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PassMark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CPU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ze strony nie starszy niż 01/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/20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8E71E3">
              <w:rPr>
                <w:rFonts w:ascii="Times New Roman" w:hAnsi="Times New Roman" w:cs="Times New Roman"/>
                <w:b/>
                <w:bCs/>
                <w:color w:val="000000"/>
              </w:rPr>
              <w:t>r.)</w:t>
            </w:r>
          </w:p>
          <w:p w14:paraId="66E3A7A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A3A775" w14:textId="77777777" w:rsidR="004A4DE0" w:rsidRPr="00B851FC" w:rsidRDefault="004A4DE0" w:rsidP="00147E95">
            <w:pPr>
              <w:pStyle w:val="TableHeading"/>
              <w:snapToGrid w:val="0"/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lastRenderedPageBreak/>
              <w:t xml:space="preserve"> Dokładny model:</w:t>
            </w:r>
          </w:p>
        </w:tc>
      </w:tr>
      <w:tr w:rsidR="004A4DE0" w:rsidRPr="00B851FC" w14:paraId="5AEB418D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2592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360C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Pamięć operacyjna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944E7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min. 16GB DDR4 możliwość rozbudowy do min 64GB, min. dwa </w:t>
            </w:r>
            <w:proofErr w:type="spellStart"/>
            <w:r w:rsidRPr="00B851FC">
              <w:rPr>
                <w:rFonts w:ascii="Times New Roman" w:hAnsi="Times New Roman" w:cs="Times New Roman"/>
                <w:bCs/>
                <w:color w:val="000000"/>
              </w:rPr>
              <w:t>sloty</w:t>
            </w:r>
            <w:proofErr w:type="spellEnd"/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wolne</w:t>
            </w:r>
            <w:r w:rsidRPr="00B851FC">
              <w:rPr>
                <w:rFonts w:ascii="Times New Roman" w:hAnsi="Times New Roman" w:cs="Times New Roman"/>
                <w:b/>
                <w:bCs/>
              </w:rPr>
              <w:t>, zgodnie z specyfikacją znajdującą się na stronie producenta (wymagany link)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64CEF7" w14:textId="77777777" w:rsidR="004A4DE0" w:rsidRDefault="004A4DE0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Link do ogólnej specyfikacji modelu:</w:t>
            </w:r>
          </w:p>
          <w:p w14:paraId="10636D0A" w14:textId="77777777" w:rsidR="00140CC9" w:rsidRDefault="00140CC9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E931076" w14:textId="515ADDCB" w:rsidR="00140CC9" w:rsidRPr="00B851FC" w:rsidRDefault="00140CC9" w:rsidP="00147E95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4512A4">
              <w:rPr>
                <w:b/>
              </w:rPr>
              <w:t>Oferowana wielkość pamięci operacyjnej:………</w:t>
            </w:r>
          </w:p>
        </w:tc>
      </w:tr>
      <w:tr w:rsidR="004A4DE0" w:rsidRPr="00B851FC" w14:paraId="06DED246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3EB164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2803C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Parametry pamięci masowej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5907C" w14:textId="77777777" w:rsidR="004A4DE0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Min. 12 kieszeni na dyski </w:t>
            </w:r>
            <w:r>
              <w:rPr>
                <w:rFonts w:ascii="Times New Roman" w:hAnsi="Times New Roman" w:cs="Times New Roman"/>
                <w:szCs w:val="22"/>
              </w:rPr>
              <w:t xml:space="preserve">3,5” 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typu Hot Plug wraz z elementami montażowymi. </w:t>
            </w:r>
          </w:p>
          <w:p w14:paraId="74249872" w14:textId="77777777" w:rsidR="004A4DE0" w:rsidRPr="00B851FC" w:rsidRDefault="004A4DE0" w:rsidP="004A4DE0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szCs w:val="22"/>
              </w:rPr>
              <w:t xml:space="preserve">Możliwość dołączenia jednostek rozszerzających umożliwiających </w:t>
            </w:r>
            <w:r>
              <w:rPr>
                <w:rFonts w:ascii="Times New Roman" w:hAnsi="Times New Roman" w:cs="Times New Roman"/>
                <w:szCs w:val="22"/>
              </w:rPr>
              <w:t>dodanie</w:t>
            </w:r>
            <w:r w:rsidRPr="00B851FC">
              <w:rPr>
                <w:rFonts w:ascii="Times New Roman" w:hAnsi="Times New Roman" w:cs="Times New Roman"/>
                <w:szCs w:val="22"/>
              </w:rPr>
              <w:t xml:space="preserve"> kolejnych dysków</w:t>
            </w:r>
            <w:r>
              <w:rPr>
                <w:rFonts w:ascii="Times New Roman" w:hAnsi="Times New Roman" w:cs="Times New Roman"/>
                <w:szCs w:val="22"/>
              </w:rPr>
              <w:t xml:space="preserve"> (niedopuszczalne jest połączenie przez USB)</w:t>
            </w:r>
            <w:r w:rsidRPr="00B851F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F93E7B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372C60" w14:paraId="625E601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3575E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8509D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Obsługiwane typy macierzy RAID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99E5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B851FC">
              <w:rPr>
                <w:rFonts w:ascii="Times New Roman" w:hAnsi="Times New Roman" w:cs="Times New Roman"/>
                <w:color w:val="000000"/>
                <w:lang w:val="en-US"/>
              </w:rPr>
              <w:t>JBOD, RAID 0,  RAID 1,  RAID 5,  RAID 6,  RAID 10,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7CE4B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A4DE0" w:rsidRPr="00B851FC" w14:paraId="33D0146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A6ED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ADEF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Płyta główna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684755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Płyta główna min </w:t>
            </w:r>
            <w:r>
              <w:rPr>
                <w:rFonts w:ascii="Times New Roman" w:hAnsi="Times New Roman" w:cs="Times New Roman"/>
                <w:color w:val="000000"/>
              </w:rPr>
              <w:t>j</w:t>
            </w:r>
            <w:r w:rsidRPr="00B851FC">
              <w:rPr>
                <w:rFonts w:ascii="Times New Roman" w:hAnsi="Times New Roman" w:cs="Times New Roman"/>
                <w:color w:val="000000"/>
              </w:rPr>
              <w:t>edn</w:t>
            </w:r>
            <w:r>
              <w:rPr>
                <w:rFonts w:ascii="Times New Roman" w:hAnsi="Times New Roman" w:cs="Times New Roman"/>
                <w:color w:val="000000"/>
              </w:rPr>
              <w:t>o</w:t>
            </w:r>
            <w:r w:rsidRPr="00B851FC">
              <w:rPr>
                <w:rFonts w:ascii="Times New Roman" w:hAnsi="Times New Roman" w:cs="Times New Roman"/>
                <w:color w:val="000000"/>
              </w:rPr>
              <w:t>procesor</w:t>
            </w:r>
            <w:r>
              <w:rPr>
                <w:rFonts w:ascii="Times New Roman" w:hAnsi="Times New Roman" w:cs="Times New Roman"/>
                <w:color w:val="000000"/>
              </w:rPr>
              <w:t>owa</w:t>
            </w:r>
            <w:r w:rsidRPr="00B851FC">
              <w:rPr>
                <w:rFonts w:ascii="Times New Roman" w:hAnsi="Times New Roman" w:cs="Times New Roman"/>
                <w:color w:val="000000"/>
              </w:rPr>
              <w:t>. Płyta musi być zaprojektowana przez producenta serwera i oznaczona jego znakiem firmowym.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8531AF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B85A773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ABFA80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B5F217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Interfejsy sieciowe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54449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 xml:space="preserve">Wbudowane minimum 4 porty Gigabit Ethernet (10/100/1000) z obsługą Link </w:t>
            </w:r>
            <w:proofErr w:type="spellStart"/>
            <w:r w:rsidRPr="00B851FC">
              <w:rPr>
                <w:rFonts w:ascii="Times New Roman" w:hAnsi="Times New Roman" w:cs="Times New Roman"/>
                <w:color w:val="000000"/>
              </w:rPr>
              <w:t>Aggregation</w:t>
            </w:r>
            <w:proofErr w:type="spellEnd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E9559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80924FA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5AA9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E2517" w14:textId="77777777" w:rsidR="004A4DE0" w:rsidRPr="00B851FC" w:rsidRDefault="004A4DE0" w:rsidP="00147E95">
            <w:pPr>
              <w:ind w:left="360" w:hanging="36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Obudowa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81D313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 xml:space="preserve">Typu RACK </w:t>
            </w:r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</w:p>
          <w:p w14:paraId="0C8B5314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 xml:space="preserve">Obudowa trwale oznaczona nazwą producenta, nazwą serwera, numerem seryjnym part </w:t>
            </w:r>
            <w:proofErr w:type="spellStart"/>
            <w:r w:rsidRPr="00B851FC">
              <w:rPr>
                <w:rFonts w:ascii="Times New Roman" w:hAnsi="Times New Roman" w:cs="Times New Roman"/>
                <w:b/>
                <w:bCs/>
                <w:szCs w:val="22"/>
              </w:rPr>
              <w:t>numberem</w:t>
            </w:r>
            <w:proofErr w:type="spellEnd"/>
            <w:r w:rsidRPr="00B851FC">
              <w:rPr>
                <w:rFonts w:ascii="Times New Roman" w:hAnsi="Times New Roman" w:cs="Times New Roman"/>
                <w:bCs/>
                <w:szCs w:val="22"/>
              </w:rPr>
              <w:t xml:space="preserve"> pozwalającym na jednoznaczna identyfikacje zaoferowanej konfiguracji</w:t>
            </w:r>
          </w:p>
          <w:p w14:paraId="57FECB34" w14:textId="77777777" w:rsidR="004A4DE0" w:rsidRPr="00B851FC" w:rsidRDefault="004A4DE0" w:rsidP="00147E95">
            <w:pPr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B851FC">
              <w:rPr>
                <w:rFonts w:ascii="Times New Roman" w:hAnsi="Times New Roman" w:cs="Times New Roman"/>
                <w:bCs/>
              </w:rPr>
              <w:t>Obudowa musi umożliwiać montaż w szafie typu RACK. Elementy montażowe musza znajdować się w zestawie.</w:t>
            </w:r>
          </w:p>
          <w:p w14:paraId="64C678C8" w14:textId="77777777" w:rsidR="004A4DE0" w:rsidRPr="00B851FC" w:rsidRDefault="004A4DE0" w:rsidP="00147E95">
            <w:pPr>
              <w:widowControl/>
              <w:suppressAutoHyphens w:val="0"/>
              <w:autoSpaceDN w:val="0"/>
              <w:jc w:val="both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48A44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0BB1E024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DC4F3A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D85E0D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Zasilanie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9D0DD7" w14:textId="77777777" w:rsidR="004A4DE0" w:rsidRPr="00B851FC" w:rsidRDefault="004A4DE0" w:rsidP="00147E95">
            <w:pPr>
              <w:rPr>
                <w:rFonts w:ascii="Times New Roman" w:hAnsi="Times New Roman" w:cs="Times New Roman"/>
                <w:color w:val="000000"/>
              </w:rPr>
            </w:pPr>
            <w:bookmarkStart w:id="3" w:name="OLE_LINK1"/>
            <w:bookmarkStart w:id="4" w:name="OLE_LINK2"/>
            <w:bookmarkStart w:id="5" w:name="OLE_LINK3"/>
            <w:r w:rsidRPr="00B851FC">
              <w:rPr>
                <w:rFonts w:ascii="Times New Roman" w:hAnsi="Times New Roman" w:cs="Times New Roman"/>
                <w:bCs/>
                <w:color w:val="000000"/>
              </w:rPr>
              <w:t>Serwer musi być wyposażony w min. 2 zasilacze redundantne .</w:t>
            </w:r>
            <w:bookmarkEnd w:id="3"/>
            <w:bookmarkEnd w:id="4"/>
            <w:bookmarkEnd w:id="5"/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28A0E9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2371F5" w14:paraId="35F4634E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F08238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08093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Zgodność z systemami operacyjnymi i standardami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16642" w14:textId="77777777" w:rsidR="004A4DE0" w:rsidRPr="008F779B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8F779B">
              <w:rPr>
                <w:rFonts w:ascii="Times New Roman" w:hAnsi="Times New Roman" w:cs="Times New Roman"/>
                <w:bCs/>
                <w:color w:val="000000"/>
              </w:rPr>
              <w:t>Serwer musi posiadać możliwość udostępniania zasobów komputerom wyposażonym w system operacyjny z rodziny Windows 32/64 bit z wykorzystaniem prot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o</w:t>
            </w:r>
            <w:r w:rsidRPr="008F779B">
              <w:rPr>
                <w:rFonts w:ascii="Times New Roman" w:hAnsi="Times New Roman" w:cs="Times New Roman"/>
                <w:bCs/>
                <w:color w:val="000000"/>
              </w:rPr>
              <w:t>kołu CIFS.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CF088" w14:textId="77777777" w:rsidR="004A4DE0" w:rsidRPr="008F779B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3CB24E6F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26F44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36BEE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</w:rPr>
            </w:pPr>
            <w:r w:rsidRPr="00B851FC">
              <w:rPr>
                <w:rFonts w:ascii="Times New Roman" w:hAnsi="Times New Roman" w:cs="Times New Roman"/>
                <w:bCs/>
              </w:rPr>
              <w:t>Bezpieczeństwo</w:t>
            </w:r>
          </w:p>
          <w:p w14:paraId="53105669" w14:textId="77777777" w:rsidR="004A4DE0" w:rsidRPr="00B851FC" w:rsidRDefault="004A4DE0" w:rsidP="00147E95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</w:rPr>
              <w:t>I diagnostyka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CFE8E4" w14:textId="77777777" w:rsidR="004A4DE0" w:rsidRPr="00B851FC" w:rsidRDefault="004A4DE0" w:rsidP="00147E95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Certyfikat ISO9001 dla producenta sprzętu (załączyć dokument potwierdzający spełnianie wymogu)</w:t>
            </w:r>
          </w:p>
          <w:p w14:paraId="27263823" w14:textId="77777777" w:rsidR="004A4DE0" w:rsidRPr="00B851FC" w:rsidRDefault="004A4DE0" w:rsidP="00147E95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Deklaracja zgodności CE (załączyć do oferty)</w:t>
            </w:r>
          </w:p>
          <w:p w14:paraId="0044713C" w14:textId="77777777" w:rsidR="004A4DE0" w:rsidRPr="00B851FC" w:rsidRDefault="004A4DE0" w:rsidP="00147E95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Wymagany certyfikat lub wpis dotyczący oferowanego modelu komputera w internetowym katalogu </w:t>
            </w:r>
          </w:p>
          <w:p w14:paraId="5CB8A818" w14:textId="77777777" w:rsidR="004A4DE0" w:rsidRPr="00B851FC" w:rsidRDefault="00140CC9" w:rsidP="00147E95">
            <w:pPr>
              <w:ind w:left="720"/>
              <w:rPr>
                <w:rFonts w:ascii="Times New Roman" w:hAnsi="Times New Roman" w:cs="Times New Roman"/>
                <w:color w:val="000000"/>
              </w:rPr>
            </w:pPr>
            <w:hyperlink r:id="rId11" w:history="1">
              <w:r w:rsidR="004A4DE0" w:rsidRPr="00B851FC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http://www.eu-energystar.org</w:t>
              </w:r>
            </w:hyperlink>
            <w:r w:rsidR="004A4DE0" w:rsidRPr="00B851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lub </w:t>
            </w:r>
            <w:hyperlink r:id="rId12" w:history="1">
              <w:r w:rsidR="004A4DE0" w:rsidRPr="00B851FC">
                <w:rPr>
                  <w:rStyle w:val="Hipercze"/>
                  <w:rFonts w:ascii="Times New Roman" w:hAnsi="Times New Roman" w:cs="Times New Roman"/>
                  <w:b/>
                  <w:color w:val="000000"/>
                  <w:u w:val="none"/>
                </w:rPr>
                <w:t>http://www.energystar.gov</w:t>
              </w:r>
            </w:hyperlink>
            <w:r w:rsidR="004A4DE0" w:rsidRPr="00B851F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dopuszcza się wydruk ze strony internetowej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157B6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lastRenderedPageBreak/>
              <w:t>Podać strony w dokumentacji:</w:t>
            </w:r>
          </w:p>
          <w:p w14:paraId="5A2B3E95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480CCE1E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  <w:p w14:paraId="2E4C35A2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A4DE0" w:rsidRPr="00B851FC" w14:paraId="48B4DC60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7D636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19F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Gwarancja i wsparcie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1E7F2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Minimum 5-letnia gwarancja producenta lub dostawcy świadczona na miejscu u klienta z możliwością pozostawienia dysku twardego u Zamawiającego.</w:t>
            </w:r>
          </w:p>
          <w:p w14:paraId="726C115E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Czas reakcji serwisu - do końca następnego dnia roboczego.</w:t>
            </w:r>
          </w:p>
          <w:p w14:paraId="36E336EA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Firma serwisująca musi posiadać ISO 9001:2000 na świadczenie usług serwisowych oraz posiadać autoryzacje producenta </w:t>
            </w:r>
            <w:r>
              <w:rPr>
                <w:rFonts w:ascii="Times New Roman" w:hAnsi="Times New Roman" w:cs="Times New Roman"/>
                <w:bCs/>
                <w:color w:val="000000"/>
              </w:rPr>
              <w:t>sprzętu</w:t>
            </w:r>
            <w:r w:rsidRPr="00B851FC">
              <w:rPr>
                <w:rFonts w:ascii="Times New Roman" w:hAnsi="Times New Roman" w:cs="Times New Roman"/>
                <w:bCs/>
                <w:color w:val="000000"/>
              </w:rPr>
              <w:t xml:space="preserve"> – dokumenty potwierdzające załączyć do oferty.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E7AE9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Długość i rodzaj gwarancji:</w:t>
            </w:r>
          </w:p>
          <w:p w14:paraId="377E168F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7B344496" w14:textId="77777777" w:rsidR="004A4DE0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  <w:p w14:paraId="1F382A20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  <w:r w:rsidRPr="00B851FC">
              <w:rPr>
                <w:rFonts w:ascii="Times New Roman" w:hAnsi="Times New Roman" w:cs="Times New Roman"/>
                <w:b/>
              </w:rPr>
              <w:t>Podać stronę w dokumentacji:</w:t>
            </w:r>
          </w:p>
        </w:tc>
      </w:tr>
      <w:tr w:rsidR="004A4DE0" w:rsidRPr="00B851FC" w14:paraId="3594F405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77250B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D4EC7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System operacyjny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815AEB" w14:textId="77777777" w:rsidR="004A4DE0" w:rsidRPr="00B851FC" w:rsidRDefault="004A4DE0" w:rsidP="00147E9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851FC">
              <w:rPr>
                <w:rFonts w:ascii="Times New Roman" w:hAnsi="Times New Roman" w:cs="Times New Roman"/>
                <w:color w:val="000000"/>
              </w:rPr>
              <w:t>System operacyjny stworzony przez producenta serwera</w:t>
            </w:r>
            <w:r>
              <w:rPr>
                <w:rFonts w:ascii="Times New Roman" w:hAnsi="Times New Roman" w:cs="Times New Roman"/>
                <w:color w:val="000000"/>
              </w:rPr>
              <w:t xml:space="preserve">, oraz dostępny do </w:t>
            </w:r>
            <w:r w:rsidRPr="00B851FC">
              <w:rPr>
                <w:rFonts w:ascii="Times New Roman" w:hAnsi="Times New Roman" w:cs="Times New Roman"/>
                <w:color w:val="000000"/>
              </w:rPr>
              <w:t>zainstalowan</w:t>
            </w:r>
            <w:r>
              <w:rPr>
                <w:rFonts w:ascii="Times New Roman" w:hAnsi="Times New Roman" w:cs="Times New Roman"/>
                <w:color w:val="000000"/>
              </w:rPr>
              <w:t>ia</w:t>
            </w:r>
            <w:r w:rsidRPr="00B851FC">
              <w:rPr>
                <w:rFonts w:ascii="Times New Roman" w:hAnsi="Times New Roman" w:cs="Times New Roman"/>
                <w:color w:val="000000"/>
              </w:rPr>
              <w:t xml:space="preserve"> na urządzeniu.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9A53D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A4DE0" w:rsidRPr="00B851FC" w14:paraId="5A030A41" w14:textId="77777777" w:rsidTr="00147E95">
        <w:tc>
          <w:tcPr>
            <w:tcW w:w="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23C02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4EA8D" w14:textId="77777777" w:rsidR="004A4DE0" w:rsidRPr="00B851FC" w:rsidRDefault="004A4DE0" w:rsidP="00147E95">
            <w:pPr>
              <w:tabs>
                <w:tab w:val="left" w:pos="213"/>
              </w:tabs>
              <w:spacing w:line="300" w:lineRule="exact"/>
              <w:jc w:val="both"/>
              <w:rPr>
                <w:rFonts w:ascii="Times New Roman" w:hAnsi="Times New Roman" w:cs="Times New Roman"/>
                <w:bCs/>
                <w:color w:val="000000"/>
                <w:lang w:val="sv-SE"/>
              </w:rPr>
            </w:pPr>
            <w:r w:rsidRPr="00B851FC">
              <w:rPr>
                <w:rFonts w:ascii="Times New Roman" w:hAnsi="Times New Roman" w:cs="Times New Roman"/>
                <w:bCs/>
                <w:color w:val="000000"/>
              </w:rPr>
              <w:t>Wymagania dodatkowe</w:t>
            </w:r>
          </w:p>
        </w:tc>
        <w:tc>
          <w:tcPr>
            <w:tcW w:w="50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C6E430" w14:textId="77777777" w:rsidR="004A4DE0" w:rsidRPr="00B851FC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</w:rPr>
              <w:t>Funkcjonalność automatycznej replikacji między dwoma urządzeniami;</w:t>
            </w:r>
          </w:p>
          <w:p w14:paraId="672CCB6B" w14:textId="77777777" w:rsidR="004A4DE0" w:rsidRPr="00B851FC" w:rsidRDefault="004A4DE0" w:rsidP="00147E95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Płyta główna zaprojektowana i wyprodukowana przez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serwera</w:t>
            </w:r>
            <w:r w:rsidRPr="00B851FC">
              <w:rPr>
                <w:rFonts w:ascii="Times New Roman" w:hAnsi="Times New Roman" w:cs="Times New Roman"/>
                <w:bCs/>
                <w:lang w:eastAsia="en-US"/>
              </w:rPr>
              <w:t xml:space="preserve">, dedykowana dla danego urządzenia, logo producenta </w:t>
            </w:r>
            <w:r>
              <w:rPr>
                <w:rFonts w:ascii="Times New Roman" w:hAnsi="Times New Roman" w:cs="Times New Roman"/>
                <w:bCs/>
                <w:lang w:eastAsia="en-US"/>
              </w:rPr>
              <w:t>sprzętu</w:t>
            </w:r>
          </w:p>
          <w:p w14:paraId="3C84BABD" w14:textId="77777777" w:rsidR="004A4DE0" w:rsidRPr="00B851FC" w:rsidRDefault="004A4DE0" w:rsidP="00147E95">
            <w:pPr>
              <w:ind w:left="709"/>
              <w:jc w:val="both"/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</w:pPr>
            <w:r w:rsidRPr="00B851FC">
              <w:rPr>
                <w:rFonts w:ascii="Times New Roman" w:hAnsi="Times New Roman" w:cs="Times New Roman"/>
                <w:bCs/>
                <w:lang w:eastAsia="en-US"/>
              </w:rPr>
              <w:t>trwale naniesione na etapie produkcji na płycie głównej;</w:t>
            </w:r>
            <w:r w:rsidRPr="00B851FC">
              <w:rPr>
                <w:rFonts w:ascii="Times New Roman" w:hAnsi="Times New Roman" w:cs="Times New Roman"/>
                <w:bCs/>
                <w:color w:val="000000"/>
                <w:lang w:val="sv-SE" w:eastAsia="en-US"/>
              </w:rPr>
              <w:t xml:space="preserve"> </w:t>
            </w:r>
          </w:p>
        </w:tc>
        <w:tc>
          <w:tcPr>
            <w:tcW w:w="23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FCA998" w14:textId="77777777" w:rsidR="004A4DE0" w:rsidRPr="00B851FC" w:rsidRDefault="004A4DE0" w:rsidP="00147E95">
            <w:pPr>
              <w:pStyle w:val="TableContents"/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41AD37E1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</w:p>
    <w:p w14:paraId="2D458B88" w14:textId="77777777" w:rsidR="004A4DE0" w:rsidRDefault="004A4DE0" w:rsidP="004A4DE0">
      <w:pPr>
        <w:widowControl/>
        <w:suppressAutoHyphens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4575E8F4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00C95D6D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701F2447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559573BB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62FF21B3" w14:textId="77777777" w:rsidR="004A4DE0" w:rsidRPr="004A4DE0" w:rsidRDefault="004A4DE0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</w:p>
    <w:p w14:paraId="0B097AB8" w14:textId="6185BF0C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b/>
          <w:color w:val="000000"/>
          <w:sz w:val="20"/>
          <w:szCs w:val="20"/>
        </w:rPr>
        <w:t xml:space="preserve">UWAGA! Dotyczy każdego zadania. </w:t>
      </w:r>
    </w:p>
    <w:p w14:paraId="05B58D16" w14:textId="77777777" w:rsidR="0079553F" w:rsidRPr="0079553F" w:rsidRDefault="0079553F" w:rsidP="0079553F">
      <w:pPr>
        <w:pStyle w:val="Nagwek9"/>
        <w:tabs>
          <w:tab w:val="left" w:pos="-4962"/>
        </w:tabs>
        <w:rPr>
          <w:rFonts w:ascii="Arial" w:hAnsi="Arial" w:cs="Arial"/>
          <w:color w:val="000000"/>
          <w:sz w:val="20"/>
          <w:szCs w:val="20"/>
        </w:rPr>
      </w:pPr>
      <w:r w:rsidRPr="0079553F">
        <w:rPr>
          <w:rFonts w:ascii="Arial" w:hAnsi="Arial" w:cs="Arial"/>
          <w:color w:val="000000"/>
          <w:sz w:val="20"/>
          <w:szCs w:val="20"/>
        </w:rPr>
        <w:t xml:space="preserve">Powyższe parametry wymagane oznaczone w kolumnie </w:t>
      </w:r>
      <w:bookmarkStart w:id="6" w:name="_Hlk520200493"/>
      <w:r w:rsidRPr="0079553F">
        <w:rPr>
          <w:rFonts w:ascii="Arial" w:hAnsi="Arial" w:cs="Arial"/>
          <w:color w:val="000000"/>
          <w:sz w:val="20"/>
          <w:szCs w:val="20"/>
        </w:rPr>
        <w:t xml:space="preserve">„Wymagania minimalne ,parametry techniczne”  </w:t>
      </w:r>
      <w:bookmarkEnd w:id="6"/>
      <w:r w:rsidRPr="0079553F">
        <w:rPr>
          <w:rFonts w:ascii="Arial" w:hAnsi="Arial" w:cs="Arial"/>
          <w:color w:val="000000"/>
          <w:sz w:val="20"/>
          <w:szCs w:val="20"/>
        </w:rPr>
        <w:t xml:space="preserve">stanowią wymagania minimalne. Nie spełnienie nawet jednego z w/w parametrów spowoduje odrzucenie oferty. Ponadto brak opisu w kolumnie „parametr oferowany”  będzie traktowany jako brak danego parametru w oferowanym zestawie. W przypadku zaoferowania parametru zestawu identycznego z podanym parametrem wymaganym w kolumnie „Wymagania minimalne ,parametry techniczne”   opis  parametru należy powtórzyć lub wpisać „TAK”. </w:t>
      </w:r>
    </w:p>
    <w:p w14:paraId="20F226DD" w14:textId="77777777" w:rsidR="0079553F" w:rsidRDefault="0079553F" w:rsidP="0079553F">
      <w:pPr>
        <w:rPr>
          <w:rFonts w:ascii="Arial" w:hAnsi="Arial" w:cs="Arial"/>
          <w:color w:val="000000"/>
          <w:sz w:val="18"/>
          <w:szCs w:val="18"/>
        </w:rPr>
      </w:pPr>
    </w:p>
    <w:p w14:paraId="04C9A3A9" w14:textId="77777777" w:rsidR="0079553F" w:rsidRDefault="0079553F" w:rsidP="0079553F">
      <w:pPr>
        <w:pStyle w:val="Akapitzlist2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punktach zawartych w części „Gwarancja i wsparcie” zamawiający wymaga dokonania wpisu odnośnie udzielonej przez Wykonawcy gwarancji i serwisowania.</w:t>
      </w:r>
    </w:p>
    <w:p w14:paraId="469846C9" w14:textId="77777777" w:rsidR="0079553F" w:rsidRDefault="0079553F" w:rsidP="0079553F">
      <w:pPr>
        <w:rPr>
          <w:rFonts w:ascii="Arial" w:hAnsi="Arial" w:cs="Arial"/>
          <w:sz w:val="20"/>
          <w:szCs w:val="20"/>
        </w:rPr>
      </w:pPr>
    </w:p>
    <w:p w14:paraId="3AD72BDC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BBA6179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CD89DCA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6D2A0767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006ADD07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..dnia…………..                                  ……………………………………..</w:t>
      </w:r>
    </w:p>
    <w:p w14:paraId="1EAE0A85" w14:textId="77777777" w:rsidR="00094B98" w:rsidRDefault="00094B98">
      <w:pPr>
        <w:rPr>
          <w:rFonts w:ascii="Arial" w:hAnsi="Arial" w:cs="Arial"/>
          <w:sz w:val="20"/>
          <w:szCs w:val="20"/>
        </w:rPr>
      </w:pPr>
    </w:p>
    <w:p w14:paraId="15D653E8" w14:textId="77777777" w:rsidR="00094B98" w:rsidRDefault="00094B98">
      <w:pPr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Pieczęć i podpis osoby uprawnionej</w:t>
      </w:r>
    </w:p>
    <w:p w14:paraId="5A5DA41D" w14:textId="77777777" w:rsidR="00094B98" w:rsidRDefault="00094B98">
      <w:pPr>
        <w:rPr>
          <w:rFonts w:ascii="Arial" w:hAnsi="Arial" w:cs="Arial"/>
          <w:sz w:val="20"/>
          <w:szCs w:val="20"/>
        </w:rPr>
      </w:pPr>
    </w:p>
    <w:sectPr w:rsidR="00094B98" w:rsidSect="008158E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sv-SE" w:eastAsia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sv-SE" w:eastAsia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sv-SE" w:eastAsia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C112A7"/>
    <w:multiLevelType w:val="hybridMultilevel"/>
    <w:tmpl w:val="76DC3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0C2"/>
    <w:rsid w:val="0001274A"/>
    <w:rsid w:val="00014C83"/>
    <w:rsid w:val="00046192"/>
    <w:rsid w:val="00073706"/>
    <w:rsid w:val="00082700"/>
    <w:rsid w:val="000840EC"/>
    <w:rsid w:val="00091711"/>
    <w:rsid w:val="00094B98"/>
    <w:rsid w:val="000A0E58"/>
    <w:rsid w:val="000A76AD"/>
    <w:rsid w:val="000B3FC3"/>
    <w:rsid w:val="000B7B88"/>
    <w:rsid w:val="000D53EF"/>
    <w:rsid w:val="000E7C4B"/>
    <w:rsid w:val="000F45D0"/>
    <w:rsid w:val="00105383"/>
    <w:rsid w:val="00116AB1"/>
    <w:rsid w:val="00140CC9"/>
    <w:rsid w:val="00140FF2"/>
    <w:rsid w:val="001437FE"/>
    <w:rsid w:val="0017074C"/>
    <w:rsid w:val="001739F5"/>
    <w:rsid w:val="00180462"/>
    <w:rsid w:val="00185067"/>
    <w:rsid w:val="001B681B"/>
    <w:rsid w:val="001D0BF2"/>
    <w:rsid w:val="001D4ABE"/>
    <w:rsid w:val="001E1226"/>
    <w:rsid w:val="001F1FD2"/>
    <w:rsid w:val="00270112"/>
    <w:rsid w:val="002C1255"/>
    <w:rsid w:val="002C3945"/>
    <w:rsid w:val="002D3E5A"/>
    <w:rsid w:val="002D6477"/>
    <w:rsid w:val="002D7AE6"/>
    <w:rsid w:val="00306D43"/>
    <w:rsid w:val="00312FEC"/>
    <w:rsid w:val="00315079"/>
    <w:rsid w:val="00373810"/>
    <w:rsid w:val="00376BC6"/>
    <w:rsid w:val="00386E9F"/>
    <w:rsid w:val="003B3AB8"/>
    <w:rsid w:val="003C4CD5"/>
    <w:rsid w:val="003E45C8"/>
    <w:rsid w:val="003E5CCB"/>
    <w:rsid w:val="004012DA"/>
    <w:rsid w:val="00415353"/>
    <w:rsid w:val="0041784B"/>
    <w:rsid w:val="00417DC8"/>
    <w:rsid w:val="00450192"/>
    <w:rsid w:val="0045107A"/>
    <w:rsid w:val="004512A4"/>
    <w:rsid w:val="00480FE6"/>
    <w:rsid w:val="00491428"/>
    <w:rsid w:val="004A2138"/>
    <w:rsid w:val="004A4DE0"/>
    <w:rsid w:val="004D0236"/>
    <w:rsid w:val="004F055D"/>
    <w:rsid w:val="005168B3"/>
    <w:rsid w:val="00521170"/>
    <w:rsid w:val="00526AB5"/>
    <w:rsid w:val="005271A5"/>
    <w:rsid w:val="0053598F"/>
    <w:rsid w:val="00553DB1"/>
    <w:rsid w:val="00563BBA"/>
    <w:rsid w:val="00580114"/>
    <w:rsid w:val="00582287"/>
    <w:rsid w:val="005910C2"/>
    <w:rsid w:val="005A0D61"/>
    <w:rsid w:val="005E584D"/>
    <w:rsid w:val="006424C4"/>
    <w:rsid w:val="006646B9"/>
    <w:rsid w:val="0067666F"/>
    <w:rsid w:val="006B3BFA"/>
    <w:rsid w:val="006C6C3C"/>
    <w:rsid w:val="006C70AB"/>
    <w:rsid w:val="006D46D6"/>
    <w:rsid w:val="006D6499"/>
    <w:rsid w:val="006E5978"/>
    <w:rsid w:val="00777538"/>
    <w:rsid w:val="0079553F"/>
    <w:rsid w:val="007A686D"/>
    <w:rsid w:val="007B0B37"/>
    <w:rsid w:val="007B7BC5"/>
    <w:rsid w:val="007D3E6D"/>
    <w:rsid w:val="007F506F"/>
    <w:rsid w:val="007F78BB"/>
    <w:rsid w:val="008158ED"/>
    <w:rsid w:val="00852051"/>
    <w:rsid w:val="008610A2"/>
    <w:rsid w:val="00871879"/>
    <w:rsid w:val="008B1111"/>
    <w:rsid w:val="008B3163"/>
    <w:rsid w:val="008B3A7C"/>
    <w:rsid w:val="008D4159"/>
    <w:rsid w:val="008E600C"/>
    <w:rsid w:val="008E71E3"/>
    <w:rsid w:val="008E7F23"/>
    <w:rsid w:val="008F1457"/>
    <w:rsid w:val="008F18F8"/>
    <w:rsid w:val="00912391"/>
    <w:rsid w:val="00972114"/>
    <w:rsid w:val="00972ACB"/>
    <w:rsid w:val="00981EC5"/>
    <w:rsid w:val="00997E47"/>
    <w:rsid w:val="009A2F6E"/>
    <w:rsid w:val="009C0DBE"/>
    <w:rsid w:val="009C452F"/>
    <w:rsid w:val="00A26139"/>
    <w:rsid w:val="00A472C5"/>
    <w:rsid w:val="00A52BE6"/>
    <w:rsid w:val="00A7051D"/>
    <w:rsid w:val="00A87213"/>
    <w:rsid w:val="00AB1013"/>
    <w:rsid w:val="00AC1493"/>
    <w:rsid w:val="00AD0DCE"/>
    <w:rsid w:val="00AE3E4D"/>
    <w:rsid w:val="00B02B5C"/>
    <w:rsid w:val="00B210E1"/>
    <w:rsid w:val="00B25EE0"/>
    <w:rsid w:val="00B26273"/>
    <w:rsid w:val="00B33223"/>
    <w:rsid w:val="00B95CFB"/>
    <w:rsid w:val="00BA0E17"/>
    <w:rsid w:val="00BA3832"/>
    <w:rsid w:val="00BB12B3"/>
    <w:rsid w:val="00BB3CFE"/>
    <w:rsid w:val="00BE4DF6"/>
    <w:rsid w:val="00BF10E5"/>
    <w:rsid w:val="00C57101"/>
    <w:rsid w:val="00C63287"/>
    <w:rsid w:val="00C80236"/>
    <w:rsid w:val="00C80318"/>
    <w:rsid w:val="00C873EF"/>
    <w:rsid w:val="00C9123C"/>
    <w:rsid w:val="00C92264"/>
    <w:rsid w:val="00C94E41"/>
    <w:rsid w:val="00CA37D6"/>
    <w:rsid w:val="00CA4EFD"/>
    <w:rsid w:val="00CA6055"/>
    <w:rsid w:val="00CE1B6E"/>
    <w:rsid w:val="00CE758B"/>
    <w:rsid w:val="00D1394E"/>
    <w:rsid w:val="00D97BBF"/>
    <w:rsid w:val="00DA04C1"/>
    <w:rsid w:val="00DA2778"/>
    <w:rsid w:val="00DA7F90"/>
    <w:rsid w:val="00DB088A"/>
    <w:rsid w:val="00DB08F1"/>
    <w:rsid w:val="00DC4D12"/>
    <w:rsid w:val="00DC7E20"/>
    <w:rsid w:val="00DD192C"/>
    <w:rsid w:val="00DD1D06"/>
    <w:rsid w:val="00E0119D"/>
    <w:rsid w:val="00E034CE"/>
    <w:rsid w:val="00E3444E"/>
    <w:rsid w:val="00E364A6"/>
    <w:rsid w:val="00E704A5"/>
    <w:rsid w:val="00E72811"/>
    <w:rsid w:val="00E81237"/>
    <w:rsid w:val="00E94E54"/>
    <w:rsid w:val="00EA6A5D"/>
    <w:rsid w:val="00EB56E4"/>
    <w:rsid w:val="00ED44AB"/>
    <w:rsid w:val="00EE094F"/>
    <w:rsid w:val="00F2000B"/>
    <w:rsid w:val="00F23B90"/>
    <w:rsid w:val="00F44ADF"/>
    <w:rsid w:val="00F614ED"/>
    <w:rsid w:val="00F91407"/>
    <w:rsid w:val="00FC46CC"/>
    <w:rsid w:val="00FD3419"/>
    <w:rsid w:val="00FE19DF"/>
    <w:rsid w:val="00F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F40056"/>
  <w15:docId w15:val="{CDE2D456-F9C8-4BEB-80B4-F95B8DB4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1">
    <w:name w:val="heading 1"/>
    <w:basedOn w:val="Nagwek2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2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2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mbria" w:eastAsia="Calibri" w:hAnsi="Cambria" w:cs="Times New Roman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  <w:color w:val="00000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 w:cs="OpenSymbol"/>
      <w:color w:val="000000"/>
      <w:lang w:val="sv-SE" w:eastAsia="en-US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agwek9Znak">
    <w:name w:val="Nagłówek 9 Znak"/>
    <w:basedOn w:val="Domylnaczcionkaakapitu1"/>
    <w:rPr>
      <w:rFonts w:ascii="Cambria" w:eastAsia="Calibri" w:hAnsi="Cambria" w:cs="Cambria"/>
      <w:sz w:val="22"/>
      <w:szCs w:val="22"/>
      <w:lang w:val="pl-PL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Zwykytekst1">
    <w:name w:val="Zwykły tekst1"/>
    <w:basedOn w:val="Normalny"/>
    <w:pPr>
      <w:widowControl/>
      <w:suppressAutoHyphens w:val="0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Bezodstpw1">
    <w:name w:val="Bez odstępów1"/>
    <w:pPr>
      <w:suppressAutoHyphens/>
    </w:pPr>
    <w:rPr>
      <w:rFonts w:ascii="Calibri" w:eastAsia="Arial" w:hAnsi="Calibri" w:cs="Calibri"/>
      <w:kern w:val="1"/>
      <w:sz w:val="24"/>
      <w:szCs w:val="24"/>
      <w:lang w:val="de-DE" w:eastAsia="zh-CN" w:bidi="hi-IN"/>
    </w:rPr>
  </w:style>
  <w:style w:type="paragraph" w:customStyle="1" w:styleId="Akapitzlist1">
    <w:name w:val="Akapit z listą1"/>
    <w:basedOn w:val="Normalny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2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Akapitzlist2">
    <w:name w:val="Akapit z listą2"/>
    <w:basedOn w:val="Normalny"/>
    <w:rsid w:val="0079553F"/>
    <w:pPr>
      <w:widowControl/>
      <w:suppressAutoHyphens w:val="0"/>
      <w:ind w:left="720"/>
    </w:pPr>
    <w:rPr>
      <w:rFonts w:ascii="Times New Roman" w:eastAsia="Calibri" w:hAnsi="Times New Roman" w:cs="Times New Roman"/>
      <w:lang w:bidi="ar-SA"/>
    </w:rPr>
  </w:style>
  <w:style w:type="paragraph" w:styleId="Akapitzlist">
    <w:name w:val="List Paragraph"/>
    <w:basedOn w:val="Normalny"/>
    <w:uiPriority w:val="34"/>
    <w:qFormat/>
    <w:rsid w:val="004A4DE0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8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ardbenchmark.net/gpu_list.ph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nergystar.gov/" TargetMode="External"/><Relationship Id="rId12" Type="http://schemas.openxmlformats.org/officeDocument/2006/relationships/hyperlink" Target="http://www.energystar.go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u-energystar.org/" TargetMode="External"/><Relationship Id="rId11" Type="http://schemas.openxmlformats.org/officeDocument/2006/relationships/hyperlink" Target="http://www.eu-energystar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nergystar.g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-energystar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D9B2D-288F-4FD5-A5BB-D3E5CA39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3592</TotalTime>
  <Pages>13</Pages>
  <Words>3301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23063</CharactersWithSpaces>
  <SharedDoc>false</SharedDoc>
  <HLinks>
    <vt:vector size="18" baseType="variant">
      <vt:variant>
        <vt:i4>3145762</vt:i4>
      </vt:variant>
      <vt:variant>
        <vt:i4>6</vt:i4>
      </vt:variant>
      <vt:variant>
        <vt:i4>0</vt:i4>
      </vt:variant>
      <vt:variant>
        <vt:i4>5</vt:i4>
      </vt:variant>
      <vt:variant>
        <vt:lpwstr>http://www.energystar.gov/</vt:lpwstr>
      </vt:variant>
      <vt:variant>
        <vt:lpwstr/>
      </vt:variant>
      <vt:variant>
        <vt:i4>524300</vt:i4>
      </vt:variant>
      <vt:variant>
        <vt:i4>3</vt:i4>
      </vt:variant>
      <vt:variant>
        <vt:i4>0</vt:i4>
      </vt:variant>
      <vt:variant>
        <vt:i4>5</vt:i4>
      </vt:variant>
      <vt:variant>
        <vt:lpwstr>http://www.eu-energystar.org/</vt:lpwstr>
      </vt:variant>
      <vt:variant>
        <vt:lpwstr/>
      </vt:variant>
      <vt:variant>
        <vt:i4>1835122</vt:i4>
      </vt:variant>
      <vt:variant>
        <vt:i4>0</vt:i4>
      </vt:variant>
      <vt:variant>
        <vt:i4>0</vt:i4>
      </vt:variant>
      <vt:variant>
        <vt:i4>5</vt:i4>
      </vt:variant>
      <vt:variant>
        <vt:lpwstr>http://www.videocardbenchmark.net/gpu_list.php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wsduser</dc:creator>
  <cp:lastModifiedBy>Michał Sadecki</cp:lastModifiedBy>
  <cp:revision>71</cp:revision>
  <cp:lastPrinted>2016-04-25T09:27:00Z</cp:lastPrinted>
  <dcterms:created xsi:type="dcterms:W3CDTF">2017-04-18T07:28:00Z</dcterms:created>
  <dcterms:modified xsi:type="dcterms:W3CDTF">2020-08-12T07:11:00Z</dcterms:modified>
</cp:coreProperties>
</file>